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B7" w:rsidRPr="00CA40EB" w:rsidRDefault="00034674" w:rsidP="00D873A6">
      <w:pPr>
        <w:pStyle w:val="Name"/>
        <w:rPr>
          <w:rFonts w:ascii="Palatino Linotype" w:hAnsi="Palatino Linotype"/>
        </w:rPr>
      </w:pPr>
      <w:bookmarkStart w:id="0" w:name="_GoBack"/>
      <w:bookmarkEnd w:id="0"/>
      <w:r w:rsidRPr="00034674">
        <w:rPr>
          <w:rFonts w:ascii="Times New Roman" w:hAnsi="Times New Roman"/>
          <w:noProof/>
          <w:sz w:val="24"/>
          <w:szCs w:val="24"/>
          <w:lang w:val="en-IN" w:eastAsia="en-IN"/>
        </w:rPr>
        <w:pict>
          <v:line id="Line 15" o:spid="_x0000_s1026" style="position:absolute;left:0;text-align:left;z-index:251655680;visibility:visible" from="8.25pt,-41.25pt" to="8.25pt,7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" strokecolor="#1f497d" strokeweight="1.5pt"/>
        </w:pict>
      </w:r>
      <w:r w:rsidR="0099371C">
        <w:rPr>
          <w:rFonts w:ascii="Palatino Linotype" w:hAnsi="Palatino Linotype"/>
        </w:rPr>
        <w:t>Manju Ramani</w:t>
      </w:r>
    </w:p>
    <w:p w:rsidR="00863D78" w:rsidRDefault="00863D78" w:rsidP="005727AF">
      <w:pPr>
        <w:pStyle w:val="Address"/>
        <w:spacing w:line="276" w:lineRule="auto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sz w:val="20"/>
          <w:szCs w:val="20"/>
        </w:rPr>
        <w:t>Mobile</w:t>
      </w:r>
      <w:r w:rsidR="00F44099">
        <w:rPr>
          <w:rFonts w:ascii="Palatino Linotype" w:hAnsi="Palatino Linotype"/>
          <w:sz w:val="20"/>
          <w:szCs w:val="20"/>
        </w:rPr>
        <w:t>:  9940652845</w:t>
      </w:r>
    </w:p>
    <w:p w:rsidR="002D0BB7" w:rsidRPr="00CA40EB" w:rsidRDefault="00B470FC" w:rsidP="005727AF">
      <w:pPr>
        <w:pStyle w:val="Address"/>
        <w:spacing w:line="276" w:lineRule="auto"/>
        <w:rPr>
          <w:rFonts w:ascii="Palatino Linotype" w:hAnsi="Palatino Linotype"/>
          <w:sz w:val="20"/>
          <w:szCs w:val="20"/>
        </w:rPr>
      </w:pPr>
      <w:r w:rsidRPr="00CA40EB">
        <w:rPr>
          <w:rFonts w:ascii="Palatino Linotype" w:hAnsi="Palatino Linotype"/>
          <w:sz w:val="20"/>
          <w:szCs w:val="20"/>
        </w:rPr>
        <w:t xml:space="preserve">Mail id: </w:t>
      </w:r>
      <w:r w:rsidR="002A50A5">
        <w:rPr>
          <w:rFonts w:ascii="Palatino Linotype" w:hAnsi="Palatino Linotype"/>
          <w:sz w:val="20"/>
          <w:szCs w:val="20"/>
        </w:rPr>
        <w:t xml:space="preserve"> rmanju.mca2006@gmail.com</w:t>
      </w:r>
    </w:p>
    <w:p w:rsidR="002D0BB7" w:rsidRPr="00CA40EB" w:rsidRDefault="00034674" w:rsidP="005727AF">
      <w:pPr>
        <w:pStyle w:val="ResumeHeadings"/>
        <w:spacing w:line="276" w:lineRule="auto"/>
        <w:rPr>
          <w:rFonts w:ascii="Palatino Linotype" w:hAnsi="Palatino Linotype"/>
          <w:sz w:val="20"/>
        </w:rPr>
      </w:pPr>
      <w:r w:rsidRPr="00034674">
        <w:rPr>
          <w:rFonts w:ascii="Times New Roman" w:hAnsi="Times New Roman" w:cs="Times New Roman"/>
          <w:noProof/>
          <w:sz w:val="24"/>
          <w:szCs w:val="24"/>
          <w:lang w:val="en-IN" w:eastAsia="en-IN"/>
        </w:rPr>
        <w:pict>
          <v:line id="Line 20" o:spid="_x0000_s1030" style="position:absolute;left:0;text-align:left;flip:x;z-index:251659776;visibility:visible" from="-38.25pt,7.05pt" to="519.75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" strokecolor="#1f497d" strokeweight="1.5pt"/>
        </w:pict>
      </w:r>
      <w:r w:rsidR="002D0BB7" w:rsidRPr="00CA40EB">
        <w:rPr>
          <w:rFonts w:ascii="Palatino Linotype" w:hAnsi="Palatino Linotype"/>
          <w:noProof/>
          <w:sz w:val="20"/>
        </w:rPr>
        <w:t>Objective</w:t>
      </w:r>
    </w:p>
    <w:p w:rsidR="002D0BB7" w:rsidRPr="00CA40EB" w:rsidRDefault="0099371C" w:rsidP="005727AF">
      <w:pPr>
        <w:spacing w:line="276" w:lineRule="auto"/>
        <w:ind w:firstLine="360"/>
        <w:jc w:val="both"/>
        <w:rPr>
          <w:rFonts w:ascii="Palatino Linotype" w:eastAsia="Calibri" w:hAnsi="Palatino Linotype"/>
          <w:bCs/>
          <w:szCs w:val="20"/>
        </w:rPr>
      </w:pPr>
      <w:r>
        <w:rPr>
          <w:rFonts w:ascii="Palatino Linotype" w:eastAsia="Calibri" w:hAnsi="Palatino Linotype"/>
          <w:bCs/>
          <w:szCs w:val="20"/>
        </w:rPr>
        <w:t xml:space="preserve">I have worked with </w:t>
      </w:r>
      <w:r w:rsidRPr="0099371C">
        <w:rPr>
          <w:rFonts w:ascii="Palatino Linotype" w:eastAsia="Calibri" w:hAnsi="Palatino Linotype"/>
          <w:b/>
          <w:bCs/>
          <w:szCs w:val="20"/>
          <w:lang w:val="en-GB"/>
        </w:rPr>
        <w:t>Tata Consultancy services</w:t>
      </w:r>
      <w:r>
        <w:rPr>
          <w:rFonts w:ascii="Palatino Linotype" w:eastAsia="Calibri" w:hAnsi="Palatino Linotype"/>
          <w:b/>
          <w:bCs/>
          <w:szCs w:val="20"/>
          <w:lang w:val="en-GB"/>
        </w:rPr>
        <w:t>,India</w:t>
      </w:r>
      <w:r w:rsidR="00EE1A8E">
        <w:rPr>
          <w:rFonts w:ascii="Palatino Linotype" w:eastAsia="Calibri" w:hAnsi="Palatino Linotype"/>
          <w:b/>
          <w:bCs/>
          <w:szCs w:val="20"/>
          <w:lang w:val="en-GB"/>
        </w:rPr>
        <w:t xml:space="preserve"> </w:t>
      </w:r>
      <w:r>
        <w:rPr>
          <w:rFonts w:ascii="Palatino Linotype" w:eastAsia="Calibri" w:hAnsi="Palatino Linotype"/>
          <w:bCs/>
          <w:szCs w:val="20"/>
        </w:rPr>
        <w:t>as a</w:t>
      </w:r>
      <w:r w:rsidR="002D0BB7" w:rsidRPr="00CA40EB">
        <w:rPr>
          <w:rFonts w:ascii="Palatino Linotype" w:eastAsia="Calibri" w:hAnsi="Palatino Linotype"/>
          <w:bCs/>
          <w:szCs w:val="20"/>
        </w:rPr>
        <w:t xml:space="preserve"> SAP </w:t>
      </w:r>
      <w:r w:rsidR="00B11865" w:rsidRPr="00CA40EB">
        <w:rPr>
          <w:rFonts w:ascii="Palatino Linotype" w:eastAsia="Calibri" w:hAnsi="Palatino Linotype"/>
          <w:bCs/>
          <w:szCs w:val="20"/>
        </w:rPr>
        <w:t>ABAP</w:t>
      </w:r>
      <w:r>
        <w:rPr>
          <w:rFonts w:ascii="Palatino Linotype" w:eastAsia="Calibri" w:hAnsi="Palatino Linotype"/>
          <w:bCs/>
          <w:szCs w:val="20"/>
        </w:rPr>
        <w:t xml:space="preserve"> consultant</w:t>
      </w:r>
      <w:r w:rsidR="002D0BB7" w:rsidRPr="00CA40EB">
        <w:rPr>
          <w:rFonts w:ascii="Palatino Linotype" w:eastAsia="Calibri" w:hAnsi="Palatino Linotype"/>
          <w:bCs/>
          <w:szCs w:val="20"/>
        </w:rPr>
        <w:t>.</w:t>
      </w:r>
    </w:p>
    <w:p w:rsidR="002D0BB7" w:rsidRPr="00CA40EB" w:rsidRDefault="002D0BB7" w:rsidP="005727AF">
      <w:pPr>
        <w:pStyle w:val="ResumeHeadings"/>
        <w:spacing w:line="276" w:lineRule="auto"/>
        <w:rPr>
          <w:rFonts w:ascii="Palatino Linotype" w:hAnsi="Palatino Linotype"/>
          <w:sz w:val="20"/>
        </w:rPr>
      </w:pPr>
      <w:r w:rsidRPr="00CA40EB">
        <w:rPr>
          <w:rFonts w:ascii="Palatino Linotype" w:hAnsi="Palatino Linotype"/>
          <w:sz w:val="20"/>
        </w:rPr>
        <w:t>Personal Profile</w:t>
      </w:r>
    </w:p>
    <w:p w:rsidR="00AD0247" w:rsidRDefault="0099371C" w:rsidP="00ED4B57">
      <w:pPr>
        <w:numPr>
          <w:ilvl w:val="0"/>
          <w:numId w:val="47"/>
        </w:numPr>
        <w:spacing w:line="276" w:lineRule="auto"/>
        <w:jc w:val="both"/>
        <w:rPr>
          <w:rFonts w:ascii="Palatino Linotype" w:eastAsia="Calibri" w:hAnsi="Palatino Linotype"/>
          <w:bCs/>
          <w:szCs w:val="20"/>
        </w:rPr>
      </w:pPr>
      <w:r>
        <w:rPr>
          <w:rFonts w:ascii="Palatino Linotype" w:eastAsia="Calibri" w:hAnsi="Palatino Linotype"/>
          <w:bCs/>
          <w:szCs w:val="20"/>
        </w:rPr>
        <w:t>I worked</w:t>
      </w:r>
      <w:r w:rsidR="002D0BB7" w:rsidRPr="00CA40EB">
        <w:rPr>
          <w:rFonts w:ascii="Palatino Linotype" w:eastAsia="Calibri" w:hAnsi="Palatino Linotype"/>
          <w:bCs/>
          <w:szCs w:val="20"/>
        </w:rPr>
        <w:t xml:space="preserve"> as a SAP </w:t>
      </w:r>
      <w:r w:rsidR="001E627E" w:rsidRPr="00CA40EB">
        <w:rPr>
          <w:rFonts w:ascii="Palatino Linotype" w:eastAsia="Calibri" w:hAnsi="Palatino Linotype"/>
          <w:bCs/>
          <w:szCs w:val="20"/>
        </w:rPr>
        <w:t>ABAP</w:t>
      </w:r>
      <w:r w:rsidR="002D0BB7" w:rsidRPr="00CA40EB">
        <w:rPr>
          <w:rFonts w:ascii="Palatino Linotype" w:eastAsia="Calibri" w:hAnsi="Palatino Linotype"/>
          <w:bCs/>
          <w:szCs w:val="20"/>
        </w:rPr>
        <w:t xml:space="preserve"> consultant in a leading</w:t>
      </w:r>
      <w:r w:rsidR="00ED4B57">
        <w:rPr>
          <w:rFonts w:ascii="Palatino Linotype" w:eastAsia="Calibri" w:hAnsi="Palatino Linotype"/>
          <w:bCs/>
          <w:szCs w:val="20"/>
        </w:rPr>
        <w:t xml:space="preserve"> IT Consultancy for 4</w:t>
      </w:r>
      <w:r w:rsidR="002D0BB7" w:rsidRPr="00CA40EB">
        <w:rPr>
          <w:rFonts w:ascii="Palatino Linotype" w:eastAsia="Calibri" w:hAnsi="Palatino Linotype"/>
          <w:bCs/>
          <w:szCs w:val="20"/>
        </w:rPr>
        <w:t xml:space="preserve">years. </w:t>
      </w:r>
    </w:p>
    <w:p w:rsidR="00AD0247" w:rsidRDefault="002D0BB7" w:rsidP="00AD0247">
      <w:pPr>
        <w:numPr>
          <w:ilvl w:val="0"/>
          <w:numId w:val="47"/>
        </w:numPr>
        <w:spacing w:line="276" w:lineRule="auto"/>
        <w:jc w:val="both"/>
        <w:rPr>
          <w:rFonts w:ascii="Palatino Linotype" w:eastAsia="Calibri" w:hAnsi="Palatino Linotype"/>
          <w:bCs/>
          <w:szCs w:val="20"/>
        </w:rPr>
      </w:pPr>
      <w:r w:rsidRPr="00CA40EB">
        <w:rPr>
          <w:rFonts w:ascii="Palatino Linotype" w:eastAsia="Calibri" w:hAnsi="Palatino Linotype"/>
          <w:bCs/>
          <w:szCs w:val="20"/>
        </w:rPr>
        <w:t xml:space="preserve">I have worked primarily in the domain of </w:t>
      </w:r>
      <w:r w:rsidR="001E627E" w:rsidRPr="00CA40EB">
        <w:rPr>
          <w:rFonts w:ascii="Palatino Linotype" w:eastAsia="Calibri" w:hAnsi="Palatino Linotype"/>
          <w:bCs/>
          <w:szCs w:val="20"/>
        </w:rPr>
        <w:t>Retail</w:t>
      </w:r>
      <w:r w:rsidRPr="00CA40EB">
        <w:rPr>
          <w:rFonts w:ascii="Palatino Linotype" w:eastAsia="Calibri" w:hAnsi="Palatino Linotype"/>
          <w:bCs/>
          <w:szCs w:val="20"/>
        </w:rPr>
        <w:t xml:space="preserve">. </w:t>
      </w:r>
      <w:r w:rsidR="001E627E" w:rsidRPr="00CA40EB">
        <w:rPr>
          <w:rFonts w:ascii="Palatino Linotype" w:eastAsia="Calibri" w:hAnsi="Palatino Linotype"/>
          <w:bCs/>
          <w:szCs w:val="20"/>
        </w:rPr>
        <w:t xml:space="preserve">My main area of expertise is SAP ABAP and Mercator. </w:t>
      </w:r>
    </w:p>
    <w:p w:rsidR="00AD0247" w:rsidRDefault="002D0BB7" w:rsidP="00AD0247">
      <w:pPr>
        <w:numPr>
          <w:ilvl w:val="0"/>
          <w:numId w:val="47"/>
        </w:numPr>
        <w:spacing w:line="276" w:lineRule="auto"/>
        <w:jc w:val="both"/>
        <w:rPr>
          <w:rFonts w:ascii="Palatino Linotype" w:eastAsia="Calibri" w:hAnsi="Palatino Linotype"/>
          <w:bCs/>
          <w:szCs w:val="20"/>
        </w:rPr>
      </w:pPr>
      <w:r w:rsidRPr="00CA40EB">
        <w:rPr>
          <w:rFonts w:ascii="Palatino Linotype" w:eastAsia="Calibri" w:hAnsi="Palatino Linotype"/>
          <w:bCs/>
          <w:szCs w:val="20"/>
        </w:rPr>
        <w:t xml:space="preserve">The key areas of work include </w:t>
      </w:r>
      <w:r w:rsidR="001E627E" w:rsidRPr="00CA40EB">
        <w:rPr>
          <w:rFonts w:ascii="Palatino Linotype" w:eastAsia="Calibri" w:hAnsi="Palatino Linotype"/>
          <w:bCs/>
          <w:szCs w:val="20"/>
        </w:rPr>
        <w:t>Accounts Payable, Accounts Receivable, Treasury and Purchasing.</w:t>
      </w:r>
    </w:p>
    <w:p w:rsidR="00AD0247" w:rsidRDefault="002D0BB7" w:rsidP="00AD0247">
      <w:pPr>
        <w:numPr>
          <w:ilvl w:val="0"/>
          <w:numId w:val="47"/>
        </w:numPr>
        <w:spacing w:line="276" w:lineRule="auto"/>
        <w:jc w:val="both"/>
        <w:rPr>
          <w:rFonts w:ascii="Palatino Linotype" w:eastAsia="Calibri" w:hAnsi="Palatino Linotype"/>
          <w:bCs/>
          <w:szCs w:val="20"/>
        </w:rPr>
      </w:pPr>
      <w:r w:rsidRPr="00CA40EB">
        <w:rPr>
          <w:rFonts w:ascii="Palatino Linotype" w:eastAsia="Calibri" w:hAnsi="Palatino Linotype"/>
          <w:bCs/>
          <w:szCs w:val="20"/>
        </w:rPr>
        <w:t xml:space="preserve">I am self motivated with good communication, Inter-personal and Organizational Skills. </w:t>
      </w:r>
    </w:p>
    <w:p w:rsidR="002D0BB7" w:rsidRPr="00CA40EB" w:rsidRDefault="002D0BB7" w:rsidP="00AD0247">
      <w:pPr>
        <w:numPr>
          <w:ilvl w:val="0"/>
          <w:numId w:val="47"/>
        </w:numPr>
        <w:spacing w:line="276" w:lineRule="auto"/>
        <w:jc w:val="both"/>
        <w:rPr>
          <w:rFonts w:ascii="Palatino Linotype" w:hAnsi="Palatino Linotype"/>
          <w:szCs w:val="20"/>
        </w:rPr>
      </w:pPr>
      <w:r w:rsidRPr="00CA40EB">
        <w:rPr>
          <w:rFonts w:ascii="Palatino Linotype" w:eastAsia="Calibri" w:hAnsi="Palatino Linotype"/>
          <w:bCs/>
          <w:szCs w:val="20"/>
        </w:rPr>
        <w:t>I have the ability to work under dynamic and deadline driven work environment.</w:t>
      </w:r>
    </w:p>
    <w:p w:rsidR="002D0BB7" w:rsidRPr="00CA40EB" w:rsidRDefault="002D0BB7" w:rsidP="005727AF">
      <w:pPr>
        <w:pStyle w:val="ResumeHeadings"/>
        <w:spacing w:line="276" w:lineRule="auto"/>
        <w:rPr>
          <w:rFonts w:ascii="Palatino Linotype" w:hAnsi="Palatino Linotype"/>
          <w:sz w:val="20"/>
        </w:rPr>
      </w:pPr>
      <w:r w:rsidRPr="00CA40EB">
        <w:rPr>
          <w:rFonts w:ascii="Palatino Linotype" w:hAnsi="Palatino Linotype"/>
          <w:sz w:val="20"/>
        </w:rPr>
        <w:t>Skill Set</w:t>
      </w:r>
    </w:p>
    <w:tbl>
      <w:tblPr>
        <w:tblW w:w="0" w:type="auto"/>
        <w:tblInd w:w="847" w:type="dxa"/>
        <w:tblLayout w:type="fixed"/>
        <w:tblLook w:val="0000"/>
      </w:tblPr>
      <w:tblGrid>
        <w:gridCol w:w="1601"/>
        <w:gridCol w:w="6812"/>
      </w:tblGrid>
      <w:tr w:rsidR="002D0BB7" w:rsidRPr="00CA40EB">
        <w:trPr>
          <w:trHeight w:val="380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BB7" w:rsidRPr="00CA40EB" w:rsidRDefault="00B01E1B" w:rsidP="005727AF">
            <w:pPr>
              <w:suppressAutoHyphens/>
              <w:snapToGrid w:val="0"/>
              <w:spacing w:line="276" w:lineRule="auto"/>
              <w:jc w:val="both"/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  <w:t>Technology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B7" w:rsidRPr="00CA40EB" w:rsidRDefault="00B01E1B" w:rsidP="005727AF">
            <w:pPr>
              <w:suppressAutoHyphens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  <w:t>ERP - SAP</w:t>
            </w:r>
          </w:p>
        </w:tc>
      </w:tr>
      <w:tr w:rsidR="002D0BB7" w:rsidRPr="00CA40EB">
        <w:trPr>
          <w:trHeight w:val="902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BB7" w:rsidRPr="00CA40EB" w:rsidRDefault="00B01E1B" w:rsidP="005727AF">
            <w:pPr>
              <w:suppressAutoHyphens/>
              <w:snapToGrid w:val="0"/>
              <w:spacing w:line="276" w:lineRule="auto"/>
              <w:jc w:val="both"/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  <w:t>Languages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B7" w:rsidRPr="00CA40EB" w:rsidRDefault="00B01E1B" w:rsidP="005727AF">
            <w:pPr>
              <w:suppressAutoHyphens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  <w:t>SAP ABAP/4</w:t>
            </w:r>
          </w:p>
          <w:p w:rsidR="00B01E1B" w:rsidRPr="00CA40EB" w:rsidRDefault="00B01E1B" w:rsidP="005727AF">
            <w:pPr>
              <w:suppressAutoHyphens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  <w:t>Unix Basics</w:t>
            </w:r>
          </w:p>
          <w:p w:rsidR="00B01E1B" w:rsidRPr="00CA40EB" w:rsidRDefault="00B01E1B" w:rsidP="005727AF">
            <w:pPr>
              <w:suppressAutoHyphens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  <w:t>SQL</w:t>
            </w:r>
          </w:p>
        </w:tc>
      </w:tr>
      <w:tr w:rsidR="002D0BB7" w:rsidRPr="00CA40EB">
        <w:trPr>
          <w:trHeight w:val="362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BB7" w:rsidRPr="00CA40EB" w:rsidRDefault="00B01E1B" w:rsidP="005727AF">
            <w:pPr>
              <w:suppressAutoHyphens/>
              <w:snapToGrid w:val="0"/>
              <w:spacing w:line="276" w:lineRule="auto"/>
              <w:jc w:val="both"/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  <w:t>EAI Tool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0BB7" w:rsidRPr="00CA40EB" w:rsidRDefault="00B01E1B" w:rsidP="005727AF">
            <w:pPr>
              <w:suppressAutoHyphens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val="pt-BR" w:eastAsia="ar-SA"/>
              </w:rPr>
              <w:t>DSTX design studio(Mercator)  Ver8.1 &amp; Ver6.7</w:t>
            </w:r>
          </w:p>
        </w:tc>
      </w:tr>
      <w:tr w:rsidR="002D0BB7" w:rsidRPr="00CA40EB">
        <w:trPr>
          <w:trHeight w:val="974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D0BB7" w:rsidRPr="00CA40EB" w:rsidRDefault="00CF3BE9" w:rsidP="005727AF">
            <w:pPr>
              <w:suppressAutoHyphens/>
              <w:snapToGrid w:val="0"/>
              <w:spacing w:line="276" w:lineRule="auto"/>
              <w:jc w:val="both"/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  <w:t xml:space="preserve">Other </w:t>
            </w:r>
            <w:r w:rsidR="00B01E1B" w:rsidRPr="00CA40EB"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  <w:t>Tools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E1B" w:rsidRPr="00CA40EB" w:rsidRDefault="00B01E1B" w:rsidP="005727AF">
            <w:pPr>
              <w:suppressAutoHyphens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val="en-GB"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val="en-GB" w:eastAsia="ar-SA"/>
              </w:rPr>
              <w:t>Commerce Quest Tool (MQ)</w:t>
            </w:r>
          </w:p>
          <w:p w:rsidR="00B01E1B" w:rsidRPr="00CA40EB" w:rsidRDefault="00B01E1B" w:rsidP="005727AF">
            <w:pPr>
              <w:suppressAutoHyphens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val="en-GB"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val="en-GB" w:eastAsia="ar-SA"/>
              </w:rPr>
              <w:t>HP Mercury Quality Centre 9_2</w:t>
            </w:r>
          </w:p>
          <w:p w:rsidR="002D0BB7" w:rsidRPr="00CA40EB" w:rsidRDefault="00B01E1B" w:rsidP="005727AF">
            <w:pPr>
              <w:suppressAutoHyphens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val="en-GB" w:eastAsia="ar-SA"/>
              </w:rPr>
              <w:t>IBM Websphere Host On-Demand tool</w:t>
            </w:r>
          </w:p>
        </w:tc>
      </w:tr>
      <w:tr w:rsidR="00B01E1B" w:rsidRPr="00CA40EB">
        <w:trPr>
          <w:trHeight w:val="1235"/>
        </w:trPr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01E1B" w:rsidRPr="00CA40EB" w:rsidRDefault="00D17454" w:rsidP="005727AF">
            <w:pPr>
              <w:suppressAutoHyphens/>
              <w:snapToGrid w:val="0"/>
              <w:spacing w:line="276" w:lineRule="auto"/>
              <w:jc w:val="both"/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/>
                <w:bCs/>
                <w:szCs w:val="20"/>
                <w:lang w:eastAsia="ar-SA"/>
              </w:rPr>
              <w:t>ABAP Technical exposure</w:t>
            </w:r>
          </w:p>
        </w:tc>
        <w:tc>
          <w:tcPr>
            <w:tcW w:w="6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1E1B" w:rsidRPr="00CA40EB" w:rsidRDefault="00D17454" w:rsidP="00EE1A8E">
            <w:pPr>
              <w:suppressAutoHyphens/>
              <w:snapToGrid w:val="0"/>
              <w:spacing w:line="276" w:lineRule="auto"/>
              <w:jc w:val="both"/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</w:pPr>
            <w:r w:rsidRPr="00CA40EB"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  <w:t>ABAP/4 Data Dictionary, ABAP/4 Workbench, Function Modules, Interactive Reporting, ALV Reports , BDC, SAP Script, Smart forms, Dialog programming, User Exits, Idocs, BAPI</w:t>
            </w:r>
            <w:r w:rsidR="00EE1A8E">
              <w:rPr>
                <w:rFonts w:ascii="Palatino Linotype" w:eastAsia="Calibri" w:hAnsi="Palatino Linotype" w:cs="Calibri"/>
                <w:bCs/>
                <w:szCs w:val="20"/>
                <w:lang w:eastAsia="ar-SA"/>
              </w:rPr>
              <w:t>.</w:t>
            </w:r>
          </w:p>
        </w:tc>
      </w:tr>
    </w:tbl>
    <w:p w:rsidR="002D0BB7" w:rsidRPr="00CA40EB" w:rsidRDefault="002D0BB7" w:rsidP="005727AF">
      <w:pPr>
        <w:pStyle w:val="ResumeHeadings"/>
        <w:spacing w:line="276" w:lineRule="auto"/>
        <w:rPr>
          <w:rFonts w:ascii="Palatino Linotype" w:hAnsi="Palatino Linotype"/>
          <w:sz w:val="20"/>
        </w:rPr>
      </w:pPr>
      <w:r w:rsidRPr="00CA40EB">
        <w:rPr>
          <w:rFonts w:ascii="Palatino Linotype" w:hAnsi="Palatino Linotype"/>
          <w:sz w:val="20"/>
        </w:rPr>
        <w:t>Employment History</w:t>
      </w:r>
    </w:p>
    <w:p w:rsidR="002D0BB7" w:rsidRPr="00CA40EB" w:rsidRDefault="00E66BBB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Organization</w:t>
      </w:r>
      <w:r w:rsidR="00225361"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 xml:space="preserve">: </w:t>
      </w:r>
      <w:r w:rsidR="002D0BB7" w:rsidRPr="00CA40EB">
        <w:rPr>
          <w:rFonts w:ascii="Palatino Linotype" w:eastAsia="Calibri" w:hAnsi="Palatino Linotype" w:cs="Calibri"/>
          <w:bCs/>
          <w:szCs w:val="20"/>
          <w:lang w:eastAsia="ar-SA"/>
        </w:rPr>
        <w:t>Ta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ta Consultancy Services Limited</w:t>
      </w:r>
    </w:p>
    <w:p w:rsidR="00E66BBB" w:rsidRPr="00CA40EB" w:rsidRDefault="00225361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Location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="00E66BBB" w:rsidRPr="00CA40EB">
        <w:rPr>
          <w:rFonts w:ascii="Palatino Linotype" w:eastAsia="Calibri" w:hAnsi="Palatino Linotype" w:cs="Calibri"/>
          <w:bCs/>
          <w:szCs w:val="20"/>
          <w:lang w:eastAsia="ar-SA"/>
        </w:rPr>
        <w:t>: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 xml:space="preserve"> Chennai</w:t>
      </w:r>
      <w:r w:rsidR="00E66BBB"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</w:p>
    <w:p w:rsidR="002D0BB7" w:rsidRPr="00CA40EB" w:rsidRDefault="00225361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Period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  <w:t xml:space="preserve">: 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 xml:space="preserve">February 2007 </w:t>
      </w:r>
      <w:r w:rsidR="002D0BB7" w:rsidRPr="00CA40EB">
        <w:rPr>
          <w:rFonts w:ascii="Palatino Linotype" w:eastAsia="Calibri" w:hAnsi="Palatino Linotype" w:cs="Calibri"/>
          <w:bCs/>
          <w:szCs w:val="20"/>
          <w:lang w:eastAsia="ar-SA"/>
        </w:rPr>
        <w:t xml:space="preserve"> – 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>February 2011</w:t>
      </w:r>
    </w:p>
    <w:p w:rsidR="002D0BB7" w:rsidRPr="00CA40EB" w:rsidRDefault="002D0BB7" w:rsidP="005727AF">
      <w:pPr>
        <w:pStyle w:val="ResumeHeadings"/>
        <w:spacing w:line="276" w:lineRule="auto"/>
        <w:rPr>
          <w:rFonts w:ascii="Palatino Linotype" w:hAnsi="Palatino Linotype"/>
          <w:sz w:val="20"/>
        </w:rPr>
      </w:pPr>
      <w:r w:rsidRPr="00CA40EB">
        <w:rPr>
          <w:rFonts w:ascii="Palatino Linotype" w:hAnsi="Palatino Linotype"/>
          <w:sz w:val="20"/>
        </w:rPr>
        <w:t>Education</w:t>
      </w:r>
    </w:p>
    <w:p w:rsidR="002D0BB7" w:rsidRPr="00CA40EB" w:rsidRDefault="0099371C" w:rsidP="005727AF">
      <w:pPr>
        <w:spacing w:line="276" w:lineRule="auto"/>
        <w:ind w:left="360"/>
        <w:jc w:val="both"/>
        <w:rPr>
          <w:rFonts w:ascii="Palatino Linotype" w:eastAsia="Calibri" w:hAnsi="Palatino Linotype"/>
          <w:b/>
          <w:bCs/>
          <w:szCs w:val="20"/>
        </w:rPr>
      </w:pPr>
      <w:r>
        <w:rPr>
          <w:rFonts w:ascii="Palatino Linotype" w:eastAsia="Calibri" w:hAnsi="Palatino Linotype"/>
          <w:b/>
          <w:bCs/>
          <w:szCs w:val="20"/>
        </w:rPr>
        <w:t>MCA - Master of computer applications  (</w:t>
      </w:r>
      <w:r>
        <w:rPr>
          <w:rFonts w:ascii="Palatino Linotype" w:eastAsia="Calibri" w:hAnsi="Palatino Linotype"/>
          <w:bCs/>
          <w:szCs w:val="20"/>
        </w:rPr>
        <w:t>2003</w:t>
      </w:r>
      <w:r w:rsidR="002D0BB7" w:rsidRPr="003F763F">
        <w:rPr>
          <w:rFonts w:ascii="Palatino Linotype" w:eastAsia="Calibri" w:hAnsi="Palatino Linotype"/>
          <w:bCs/>
          <w:szCs w:val="20"/>
        </w:rPr>
        <w:t xml:space="preserve"> –200</w:t>
      </w:r>
      <w:r>
        <w:rPr>
          <w:rFonts w:ascii="Palatino Linotype" w:eastAsia="Calibri" w:hAnsi="Palatino Linotype"/>
          <w:bCs/>
          <w:szCs w:val="20"/>
        </w:rPr>
        <w:t>6</w:t>
      </w:r>
      <w:r w:rsidR="002D0BB7" w:rsidRPr="003F763F">
        <w:rPr>
          <w:rFonts w:ascii="Palatino Linotype" w:eastAsia="Calibri" w:hAnsi="Palatino Linotype"/>
          <w:bCs/>
          <w:szCs w:val="20"/>
        </w:rPr>
        <w:t>)</w:t>
      </w:r>
    </w:p>
    <w:p w:rsidR="005727AF" w:rsidRPr="00CA40EB" w:rsidRDefault="0099371C" w:rsidP="005727AF">
      <w:pPr>
        <w:spacing w:line="276" w:lineRule="auto"/>
        <w:ind w:left="360"/>
        <w:jc w:val="both"/>
        <w:rPr>
          <w:rFonts w:ascii="Palatino Linotype" w:eastAsia="Calibri" w:hAnsi="Palatino Linotype"/>
          <w:bCs/>
          <w:szCs w:val="20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Palatino Linotype" w:eastAsia="Calibri" w:hAnsi="Palatino Linotype"/>
              <w:bCs/>
              <w:szCs w:val="20"/>
            </w:rPr>
            <w:t>Prathyusha</w:t>
          </w:r>
        </w:smartTag>
        <w:smartTag w:uri="urn:schemas-microsoft-com:office:smarttags" w:element="PlaceName">
          <w:r>
            <w:rPr>
              <w:rFonts w:ascii="Palatino Linotype" w:eastAsia="Calibri" w:hAnsi="Palatino Linotype"/>
              <w:bCs/>
              <w:szCs w:val="20"/>
            </w:rPr>
            <w:t>Engineering</w:t>
          </w:r>
        </w:smartTag>
        <w:smartTag w:uri="urn:schemas-microsoft-com:office:smarttags" w:element="PlaceType">
          <w:r>
            <w:rPr>
              <w:rFonts w:ascii="Palatino Linotype" w:eastAsia="Calibri" w:hAnsi="Palatino Linotype"/>
              <w:bCs/>
              <w:szCs w:val="20"/>
            </w:rPr>
            <w:t>College</w:t>
          </w:r>
        </w:smartTag>
      </w:smartTag>
      <w:r>
        <w:rPr>
          <w:rFonts w:ascii="Palatino Linotype" w:eastAsia="Calibri" w:hAnsi="Palatino Linotype"/>
          <w:bCs/>
          <w:szCs w:val="20"/>
        </w:rPr>
        <w:t xml:space="preserve"> , Chennai</w:t>
      </w:r>
      <w:r w:rsidR="005727AF" w:rsidRPr="00CA40EB">
        <w:rPr>
          <w:rFonts w:ascii="Palatino Linotype" w:eastAsia="Calibri" w:hAnsi="Palatino Linotype"/>
          <w:bCs/>
          <w:szCs w:val="20"/>
        </w:rPr>
        <w:t xml:space="preserve">. </w:t>
      </w:r>
    </w:p>
    <w:p w:rsidR="005727AF" w:rsidRDefault="0099371C" w:rsidP="005727AF">
      <w:pPr>
        <w:spacing w:line="276" w:lineRule="auto"/>
        <w:ind w:left="360"/>
        <w:jc w:val="both"/>
        <w:rPr>
          <w:rFonts w:ascii="Palatino Linotype" w:eastAsia="MS Mincho" w:hAnsi="Palatino Linotype" w:cs="Courier New"/>
          <w:iCs/>
          <w:szCs w:val="20"/>
        </w:rPr>
      </w:pPr>
      <w:r>
        <w:rPr>
          <w:rFonts w:ascii="Palatino Linotype" w:eastAsia="MS Mincho" w:hAnsi="Palatino Linotype" w:cs="Courier New"/>
          <w:iCs/>
          <w:szCs w:val="20"/>
        </w:rPr>
        <w:t>Aggregate – 78.00</w:t>
      </w:r>
      <w:r w:rsidR="005727AF" w:rsidRPr="00CA40EB">
        <w:rPr>
          <w:rFonts w:ascii="Palatino Linotype" w:eastAsia="MS Mincho" w:hAnsi="Palatino Linotype" w:cs="Courier New"/>
          <w:iCs/>
          <w:szCs w:val="20"/>
        </w:rPr>
        <w:t>%</w:t>
      </w:r>
    </w:p>
    <w:p w:rsidR="002D0BB7" w:rsidRPr="00CA40EB" w:rsidRDefault="00034674" w:rsidP="005727AF">
      <w:pPr>
        <w:pStyle w:val="ResumeHeadings"/>
        <w:spacing w:line="276" w:lineRule="auto"/>
        <w:rPr>
          <w:rFonts w:ascii="Palatino Linotype" w:eastAsia="MS Mincho" w:hAnsi="Palatino Linotype"/>
          <w:sz w:val="20"/>
        </w:rPr>
      </w:pPr>
      <w:r w:rsidRPr="00034674">
        <w:rPr>
          <w:rFonts w:ascii="Palatino Linotype" w:eastAsia="MS Mincho" w:hAnsi="Palatino Linotype"/>
          <w:noProof/>
          <w:sz w:val="20"/>
          <w:lang w:val="en-IN" w:eastAsia="en-IN"/>
        </w:rPr>
        <w:lastRenderedPageBreak/>
        <w:pict>
          <v:line id="Line 16" o:spid="_x0000_s1029" style="position:absolute;left:0;text-align:left;z-index:251656704;visibility:visible" from="7.5pt,-33.75pt" to="7.5pt,7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" strokecolor="#1f497d" strokeweight="1.5pt"/>
        </w:pict>
      </w:r>
      <w:r w:rsidR="002D0BB7" w:rsidRPr="00CA40EB">
        <w:rPr>
          <w:rFonts w:ascii="Palatino Linotype" w:eastAsia="MS Mincho" w:hAnsi="Palatino Linotype"/>
          <w:sz w:val="20"/>
        </w:rPr>
        <w:t>Professional Experience</w:t>
      </w:r>
    </w:p>
    <w:p w:rsidR="002D0BB7" w:rsidRPr="00CA40EB" w:rsidRDefault="00233E2B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Project</w:t>
      </w: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ab/>
        <w:t>:</w:t>
      </w:r>
      <w:r w:rsidR="00EE1A8E">
        <w:rPr>
          <w:rFonts w:ascii="Palatino Linotype" w:eastAsia="Calibri" w:hAnsi="Palatino Linotype" w:cs="Calibri"/>
          <w:b/>
          <w:bCs/>
          <w:szCs w:val="20"/>
          <w:lang w:eastAsia="ar-SA"/>
        </w:rPr>
        <w:t xml:space="preserve"> </w:t>
      </w:r>
      <w:r w:rsidR="005727AF" w:rsidRPr="00CA40EB">
        <w:rPr>
          <w:rFonts w:ascii="Palatino Linotype" w:eastAsia="Calibri" w:hAnsi="Palatino Linotype" w:cs="Calibri"/>
          <w:bCs/>
          <w:szCs w:val="20"/>
          <w:lang w:eastAsia="ar-SA"/>
        </w:rPr>
        <w:t>SAP Enterprise Finance Initiative - Financial Systems Support</w:t>
      </w:r>
    </w:p>
    <w:p w:rsidR="005727AF" w:rsidRPr="00CA40EB" w:rsidRDefault="005727AF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Client</w:t>
      </w:r>
      <w:r w:rsidR="00233E2B"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ab/>
      </w: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 xml:space="preserve">: 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 xml:space="preserve">The Home Depot Inc, </w:t>
      </w:r>
      <w:smartTag w:uri="urn:schemas-microsoft-com:office:smarttags" w:element="place">
        <w:smartTag w:uri="urn:schemas-microsoft-com:office:smarttags" w:element="City">
          <w:r w:rsidRPr="00CA40EB">
            <w:rPr>
              <w:rFonts w:ascii="Palatino Linotype" w:eastAsia="Calibri" w:hAnsi="Palatino Linotype" w:cs="Calibri"/>
              <w:bCs/>
              <w:szCs w:val="20"/>
              <w:lang w:eastAsia="ar-SA"/>
            </w:rPr>
            <w:t>Atlanta</w:t>
          </w:r>
        </w:smartTag>
        <w:r w:rsidRPr="00CA40EB">
          <w:rPr>
            <w:rFonts w:ascii="Palatino Linotype" w:eastAsia="Calibri" w:hAnsi="Palatino Linotype" w:cs="Calibri"/>
            <w:bCs/>
            <w:szCs w:val="20"/>
            <w:lang w:eastAsia="ar-SA"/>
          </w:rPr>
          <w:t xml:space="preserve">, </w:t>
        </w:r>
        <w:smartTag w:uri="urn:schemas-microsoft-com:office:smarttags" w:element="country-region">
          <w:r w:rsidRPr="00CA40EB">
            <w:rPr>
              <w:rFonts w:ascii="Palatino Linotype" w:eastAsia="Calibri" w:hAnsi="Palatino Linotype" w:cs="Calibri"/>
              <w:bCs/>
              <w:szCs w:val="20"/>
              <w:lang w:eastAsia="ar-SA"/>
            </w:rPr>
            <w:t>USA</w:t>
          </w:r>
        </w:smartTag>
      </w:smartTag>
    </w:p>
    <w:p w:rsidR="00BB028C" w:rsidRPr="00CA40EB" w:rsidRDefault="00BB028C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Role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="0065687F"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:</w:t>
      </w:r>
      <w:r w:rsidR="00F44099">
        <w:rPr>
          <w:rFonts w:ascii="Palatino Linotype" w:eastAsia="Calibri" w:hAnsi="Palatino Linotype" w:cs="Calibri"/>
          <w:bCs/>
          <w:szCs w:val="20"/>
          <w:lang w:eastAsia="ar-SA"/>
        </w:rPr>
        <w:t>Team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 xml:space="preserve"> Leader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 xml:space="preserve"> / SAP ABAP Consultant</w:t>
      </w:r>
    </w:p>
    <w:p w:rsidR="00BB028C" w:rsidRPr="00CA40EB" w:rsidRDefault="00BB028C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</w:p>
    <w:p w:rsidR="005727AF" w:rsidRPr="00CA40EB" w:rsidRDefault="00BB028C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Solution Environment:</w:t>
      </w:r>
    </w:p>
    <w:p w:rsidR="00CF3BE9" w:rsidRPr="00CA40EB" w:rsidRDefault="00BB028C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val="pt-BR"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ab/>
      </w:r>
      <w:r w:rsidR="00CF3BE9" w:rsidRPr="00CA40EB">
        <w:rPr>
          <w:rFonts w:ascii="Palatino Linotype" w:eastAsia="Calibri" w:hAnsi="Palatino Linotype" w:cs="Calibri"/>
          <w:bCs/>
          <w:szCs w:val="20"/>
          <w:lang w:val="pt-BR" w:eastAsia="ar-SA"/>
        </w:rPr>
        <w:t>SAP ECC 6.0</w:t>
      </w:r>
    </w:p>
    <w:p w:rsidR="00CF3BE9" w:rsidRPr="00CA40EB" w:rsidRDefault="00CF3BE9" w:rsidP="00CF3BE9">
      <w:pPr>
        <w:suppressAutoHyphens/>
        <w:spacing w:line="276" w:lineRule="auto"/>
        <w:ind w:left="360" w:firstLine="360"/>
        <w:jc w:val="both"/>
        <w:rPr>
          <w:rFonts w:ascii="Palatino Linotype" w:eastAsia="Calibri" w:hAnsi="Palatino Linotype" w:cs="Calibri"/>
          <w:bCs/>
          <w:szCs w:val="20"/>
          <w:lang w:val="pt-BR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pt-BR" w:eastAsia="ar-SA"/>
        </w:rPr>
        <w:t>DSTX Design Studio(Mercator)</w:t>
      </w:r>
    </w:p>
    <w:p w:rsidR="00BB028C" w:rsidRPr="00CA40EB" w:rsidRDefault="00CF3BE9" w:rsidP="00CF3BE9">
      <w:pPr>
        <w:suppressAutoHyphens/>
        <w:spacing w:line="276" w:lineRule="auto"/>
        <w:ind w:left="360" w:firstLine="360"/>
        <w:jc w:val="both"/>
        <w:rPr>
          <w:rFonts w:ascii="Palatino Linotype" w:eastAsia="Calibri" w:hAnsi="Palatino Linotype" w:cs="Calibri"/>
          <w:bCs/>
          <w:szCs w:val="20"/>
          <w:lang w:val="pt-BR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pt-BR" w:eastAsia="ar-SA"/>
        </w:rPr>
        <w:t>UNIX</w:t>
      </w:r>
    </w:p>
    <w:p w:rsidR="00CF3BE9" w:rsidRPr="00CA40EB" w:rsidRDefault="00CF3BE9" w:rsidP="00CF3BE9">
      <w:pPr>
        <w:suppressAutoHyphens/>
        <w:spacing w:line="276" w:lineRule="auto"/>
        <w:ind w:left="360" w:firstLine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</w:p>
    <w:p w:rsidR="002D0BB7" w:rsidRPr="00CA40EB" w:rsidRDefault="002D0BB7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Responsibilities:</w:t>
      </w:r>
    </w:p>
    <w:p w:rsidR="00724D43" w:rsidRPr="00CA40EB" w:rsidRDefault="00724D43" w:rsidP="00724D43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To give primary production support to the EFI system (AP, AR, purchasing, project systems and GL Accounting) and solving the production issues from offshore</w:t>
      </w:r>
      <w:r w:rsidR="0090555B"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.</w:t>
      </w:r>
    </w:p>
    <w:p w:rsidR="0090555B" w:rsidRPr="00CA40EB" w:rsidRDefault="0090555B" w:rsidP="0090555B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Monitoring jobs and work with Functional teams and CA7 (Production control) team to resolve the issue, in case of abends.</w:t>
      </w:r>
    </w:p>
    <w:p w:rsidR="0090555B" w:rsidRPr="00CA40EB" w:rsidRDefault="0090555B" w:rsidP="0090555B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Analyzing the user’s requirement and understanding the customer business need</w:t>
      </w:r>
    </w:p>
    <w:p w:rsidR="00B03C7F" w:rsidRPr="00CA40EB" w:rsidRDefault="00B03C7F" w:rsidP="00B03C7F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To deliver high quality, defect free deliverables adhering to the specification limits and update the existing training material and documentation as and when applicable</w:t>
      </w:r>
    </w:p>
    <w:p w:rsidR="00B03C7F" w:rsidRPr="00CA40EB" w:rsidRDefault="00B03C7F" w:rsidP="00B03C7F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Work with maps for any integration related issues.</w:t>
      </w:r>
    </w:p>
    <w:p w:rsidR="0090555B" w:rsidRPr="00CA40EB" w:rsidRDefault="00B03C7F" w:rsidP="00724D43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Root cause analysis for map failures using Error Handling system.</w:t>
      </w:r>
    </w:p>
    <w:p w:rsidR="00724D43" w:rsidRPr="00CA40EB" w:rsidRDefault="00724D43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</w:p>
    <w:p w:rsidR="001C2C6E" w:rsidRPr="00CA40EB" w:rsidRDefault="001C2C6E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Highlights:</w:t>
      </w:r>
    </w:p>
    <w:p w:rsidR="0068285E" w:rsidRPr="00CA40EB" w:rsidRDefault="0068285E" w:rsidP="0008226D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Good experience in developing Report programs and custom transactions.</w:t>
      </w:r>
    </w:p>
    <w:p w:rsidR="0068285E" w:rsidRPr="00CA40EB" w:rsidRDefault="0068285E" w:rsidP="0008226D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Developed custom t-code to modify the variants and dynamic variant attributes of RFF110S programs</w:t>
      </w:r>
    </w:p>
    <w:p w:rsidR="0068285E" w:rsidRPr="00CA40EB" w:rsidRDefault="0068285E" w:rsidP="0008226D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 xml:space="preserve">Developed custom program to identify invalid Mexico Bank ID for </w:t>
      </w:r>
      <w:smartTag w:uri="urn:schemas-microsoft-com:office:smarttags" w:element="country-region">
        <w:smartTag w:uri="urn:schemas-microsoft-com:office:smarttags" w:element="place">
          <w:r w:rsidRPr="00CA40EB">
            <w:rPr>
              <w:rFonts w:ascii="Palatino Linotype" w:eastAsia="Calibri" w:hAnsi="Palatino Linotype" w:cs="Calibri"/>
              <w:bCs/>
              <w:szCs w:val="20"/>
              <w:lang w:val="en-GB" w:eastAsia="ar-SA"/>
            </w:rPr>
            <w:t>Mexico</w:t>
          </w:r>
        </w:smartTag>
      </w:smartTag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 xml:space="preserve"> vendors.</w:t>
      </w:r>
    </w:p>
    <w:p w:rsidR="001C2C6E" w:rsidRPr="00CA40EB" w:rsidRDefault="0068285E" w:rsidP="0008226D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Developed custom t-code to upload a file to a tool server after changing its file permission and to download a file from tool server.</w:t>
      </w:r>
    </w:p>
    <w:p w:rsidR="0008226D" w:rsidRPr="00CA40EB" w:rsidRDefault="0008226D" w:rsidP="0008226D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 xml:space="preserve">Developed a custom program to send </w:t>
      </w:r>
      <w:r w:rsidR="002E62C5"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an</w:t>
      </w: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 xml:space="preserve"> automated mail after the completion of vendor payment job.</w:t>
      </w:r>
    </w:p>
    <w:p w:rsidR="0008226D" w:rsidRPr="00CA40EB" w:rsidRDefault="0008226D" w:rsidP="0008226D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Good working experience on various components of Design studio like Type tree designer, Map designer and Integration flow designer.</w:t>
      </w:r>
    </w:p>
    <w:p w:rsidR="00E41853" w:rsidRPr="00CA40EB" w:rsidRDefault="00E41853" w:rsidP="0008226D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On-time and defect free deliveries of defects/enhancements and developments.</w:t>
      </w:r>
    </w:p>
    <w:p w:rsidR="00305961" w:rsidRPr="00CA40EB" w:rsidRDefault="00305961" w:rsidP="00233E2B">
      <w:pPr>
        <w:suppressAutoHyphens/>
        <w:spacing w:line="276" w:lineRule="auto"/>
        <w:ind w:left="72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</w:p>
    <w:p w:rsidR="00233E2B" w:rsidRPr="00CA40EB" w:rsidRDefault="00233E2B" w:rsidP="00233E2B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Appreciations:</w:t>
      </w:r>
    </w:p>
    <w:p w:rsidR="00233E2B" w:rsidRPr="00CA40EB" w:rsidRDefault="00233E2B" w:rsidP="00E41853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 xml:space="preserve">Received appreciations </w:t>
      </w:r>
      <w:r w:rsidR="00E41853"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from clients for the defect free and timely deliverables</w:t>
      </w:r>
    </w:p>
    <w:p w:rsidR="00E41853" w:rsidRPr="00CA40EB" w:rsidRDefault="00E41853" w:rsidP="00E41853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Received appreciations from onsite coordinator and onsite lead for quick response in solving the production issues.</w:t>
      </w:r>
    </w:p>
    <w:p w:rsidR="00E41853" w:rsidRPr="00CA40EB" w:rsidRDefault="00E41853" w:rsidP="00E41853">
      <w:pPr>
        <w:numPr>
          <w:ilvl w:val="0"/>
          <w:numId w:val="45"/>
        </w:numPr>
        <w:tabs>
          <w:tab w:val="clear" w:pos="0"/>
          <w:tab w:val="num" w:pos="36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Received appreciations from onsite for timely solution provided for fixing vendor payment and other critical jobs</w:t>
      </w:r>
    </w:p>
    <w:p w:rsidR="006F1639" w:rsidRDefault="006F1639" w:rsidP="00A76356">
      <w:pPr>
        <w:suppressAutoHyphens/>
        <w:spacing w:line="276" w:lineRule="auto"/>
        <w:ind w:left="720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</w:p>
    <w:p w:rsidR="00305961" w:rsidRPr="00CA40EB" w:rsidRDefault="00305961" w:rsidP="00A76356">
      <w:pPr>
        <w:suppressAutoHyphens/>
        <w:spacing w:line="276" w:lineRule="auto"/>
        <w:ind w:left="720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</w:p>
    <w:p w:rsidR="00C33811" w:rsidRPr="00CA40EB" w:rsidRDefault="00C33811" w:rsidP="00C33811">
      <w:pPr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</w:p>
    <w:p w:rsidR="00C33811" w:rsidRPr="00CA40EB" w:rsidRDefault="00C33811" w:rsidP="00C33811">
      <w:pPr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</w:p>
    <w:p w:rsidR="00C33811" w:rsidRPr="00CA40EB" w:rsidRDefault="00C33811" w:rsidP="00C33811">
      <w:pPr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</w:p>
    <w:p w:rsidR="0008226D" w:rsidRPr="00CA40EB" w:rsidRDefault="0008226D" w:rsidP="005727AF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</w:p>
    <w:p w:rsidR="009F2DB6" w:rsidRPr="00CA40EB" w:rsidRDefault="009F2DB6" w:rsidP="00C33811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</w:p>
    <w:p w:rsidR="00C33811" w:rsidRPr="00CA40EB" w:rsidRDefault="00034674" w:rsidP="00C33811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  <w:r w:rsidRPr="00034674">
        <w:rPr>
          <w:rFonts w:ascii="Palatino Linotype" w:eastAsia="Calibri" w:hAnsi="Palatino Linotype" w:cs="Calibri"/>
          <w:b/>
          <w:bCs/>
          <w:noProof/>
          <w:szCs w:val="20"/>
          <w:lang w:val="en-IN" w:eastAsia="en-IN"/>
        </w:rPr>
        <w:lastRenderedPageBreak/>
        <w:pict>
          <v:line id="Line 17" o:spid="_x0000_s1028" style="position:absolute;left:0;text-align:left;z-index:251657728;visibility:visible" from="7.5pt,-29.25pt" to="7.5pt,7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" strokecolor="#1f497d" strokeweight="1.5pt"/>
        </w:pict>
      </w:r>
      <w:r w:rsidR="00C33811"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Project</w:t>
      </w:r>
      <w:r w:rsidR="00C33811"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ab/>
        <w:t xml:space="preserve">: </w:t>
      </w:r>
      <w:r w:rsidR="0099371C">
        <w:rPr>
          <w:rFonts w:ascii="Palatino Linotype" w:eastAsia="Calibri" w:hAnsi="Palatino Linotype" w:cs="Calibri"/>
          <w:bCs/>
          <w:szCs w:val="20"/>
          <w:lang w:val="en-GB" w:eastAsia="ar-SA"/>
        </w:rPr>
        <w:t>Tracie Support</w:t>
      </w:r>
    </w:p>
    <w:p w:rsidR="00C33811" w:rsidRPr="00CA40EB" w:rsidRDefault="00C33811" w:rsidP="00C33811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 xml:space="preserve">Client </w:t>
      </w: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ab/>
        <w:t xml:space="preserve">: 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 xml:space="preserve">British Airways , </w:t>
      </w:r>
      <w:smartTag w:uri="urn:schemas-microsoft-com:office:smarttags" w:element="place">
        <w:smartTag w:uri="urn:schemas-microsoft-com:office:smarttags" w:element="City">
          <w:r w:rsidR="0099371C">
            <w:rPr>
              <w:rFonts w:ascii="Palatino Linotype" w:eastAsia="Calibri" w:hAnsi="Palatino Linotype" w:cs="Calibri"/>
              <w:bCs/>
              <w:szCs w:val="20"/>
              <w:lang w:eastAsia="ar-SA"/>
            </w:rPr>
            <w:t>New Castle</w:t>
          </w:r>
        </w:smartTag>
        <w:r w:rsidR="0099371C">
          <w:rPr>
            <w:rFonts w:ascii="Palatino Linotype" w:eastAsia="Calibri" w:hAnsi="Palatino Linotype" w:cs="Calibri"/>
            <w:bCs/>
            <w:szCs w:val="20"/>
            <w:lang w:eastAsia="ar-SA"/>
          </w:rPr>
          <w:t xml:space="preserve"> , </w:t>
        </w:r>
        <w:smartTag w:uri="urn:schemas-microsoft-com:office:smarttags" w:element="country-region">
          <w:r w:rsidR="0099371C">
            <w:rPr>
              <w:rFonts w:ascii="Palatino Linotype" w:eastAsia="Calibri" w:hAnsi="Palatino Linotype" w:cs="Calibri"/>
              <w:bCs/>
              <w:szCs w:val="20"/>
              <w:lang w:eastAsia="ar-SA"/>
            </w:rPr>
            <w:t>UK</w:t>
          </w:r>
        </w:smartTag>
      </w:smartTag>
    </w:p>
    <w:p w:rsidR="00C33811" w:rsidRPr="00CA40EB" w:rsidRDefault="00C33811" w:rsidP="00C33811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Role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  <w:t>: T</w:t>
      </w:r>
      <w:r w:rsidR="0065687F">
        <w:rPr>
          <w:rFonts w:ascii="Palatino Linotype" w:eastAsia="Calibri" w:hAnsi="Palatino Linotype" w:cs="Calibri"/>
          <w:bCs/>
          <w:szCs w:val="20"/>
          <w:lang w:eastAsia="ar-SA"/>
        </w:rPr>
        <w:t xml:space="preserve">eam Member </w:t>
      </w:r>
    </w:p>
    <w:p w:rsidR="00C33811" w:rsidRPr="00CA40EB" w:rsidRDefault="00C33811" w:rsidP="00C33811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</w:p>
    <w:p w:rsidR="00C33811" w:rsidRPr="00CA40EB" w:rsidRDefault="00C33811" w:rsidP="00C33811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Solution Environment:</w:t>
      </w:r>
    </w:p>
    <w:p w:rsidR="00C33811" w:rsidRDefault="00C33811" w:rsidP="0099371C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ab/>
      </w:r>
      <w:r w:rsidR="0099371C" w:rsidRPr="0099371C">
        <w:rPr>
          <w:rFonts w:ascii="Palatino Linotype" w:eastAsia="Calibri" w:hAnsi="Palatino Linotype" w:cs="Calibri"/>
          <w:bCs/>
          <w:szCs w:val="20"/>
          <w:lang w:val="en-GB" w:eastAsia="ar-SA"/>
        </w:rPr>
        <w:t>MVS platform using PL/I and IMS DB/DC with KISMET middleware.</w:t>
      </w:r>
    </w:p>
    <w:p w:rsidR="0099371C" w:rsidRPr="00CA40EB" w:rsidRDefault="0099371C" w:rsidP="0099371C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eastAsia="ar-SA"/>
        </w:rPr>
      </w:pPr>
    </w:p>
    <w:p w:rsidR="00C33811" w:rsidRPr="00CA40EB" w:rsidRDefault="00C33811" w:rsidP="00C33811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/>
          <w:bCs/>
          <w:szCs w:val="20"/>
          <w:lang w:eastAsia="ar-SA"/>
        </w:rPr>
        <w:t>Responsibilities:</w:t>
      </w:r>
    </w:p>
    <w:p w:rsidR="0099371C" w:rsidRPr="0099371C" w:rsidRDefault="0099371C" w:rsidP="0099371C">
      <w:pPr>
        <w:numPr>
          <w:ilvl w:val="0"/>
          <w:numId w:val="48"/>
        </w:numPr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99371C">
        <w:rPr>
          <w:rFonts w:ascii="Palatino Linotype" w:eastAsia="Calibri" w:hAnsi="Palatino Linotype" w:cs="Calibri"/>
          <w:bCs/>
          <w:szCs w:val="20"/>
          <w:lang w:val="en-GB" w:eastAsia="ar-SA"/>
        </w:rPr>
        <w:t>Oncall support and defect fixing.</w:t>
      </w:r>
    </w:p>
    <w:p w:rsidR="0099371C" w:rsidRPr="0099371C" w:rsidRDefault="0099371C" w:rsidP="0099371C">
      <w:pPr>
        <w:numPr>
          <w:ilvl w:val="0"/>
          <w:numId w:val="48"/>
        </w:numPr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99371C">
        <w:rPr>
          <w:rFonts w:ascii="Palatino Linotype" w:eastAsia="Calibri" w:hAnsi="Palatino Linotype" w:cs="Calibri"/>
          <w:bCs/>
          <w:szCs w:val="20"/>
          <w:lang w:val="en-GB" w:eastAsia="ar-SA"/>
        </w:rPr>
        <w:t>Handling Client Queries.</w:t>
      </w:r>
    </w:p>
    <w:p w:rsidR="0099371C" w:rsidRPr="0099371C" w:rsidRDefault="0099371C" w:rsidP="0099371C">
      <w:pPr>
        <w:numPr>
          <w:ilvl w:val="0"/>
          <w:numId w:val="48"/>
        </w:numPr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99371C">
        <w:rPr>
          <w:rFonts w:ascii="Palatino Linotype" w:eastAsia="Calibri" w:hAnsi="Palatino Linotype" w:cs="Calibri"/>
          <w:bCs/>
          <w:szCs w:val="20"/>
          <w:lang w:val="en-GB" w:eastAsia="ar-SA"/>
        </w:rPr>
        <w:t xml:space="preserve">Maintenance / Enhancements. </w:t>
      </w:r>
    </w:p>
    <w:p w:rsidR="0099371C" w:rsidRPr="0099371C" w:rsidRDefault="0099371C" w:rsidP="0099371C">
      <w:pPr>
        <w:numPr>
          <w:ilvl w:val="0"/>
          <w:numId w:val="48"/>
        </w:numPr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99371C">
        <w:rPr>
          <w:rFonts w:ascii="Palatino Linotype" w:eastAsia="Calibri" w:hAnsi="Palatino Linotype" w:cs="Calibri"/>
          <w:bCs/>
          <w:szCs w:val="20"/>
          <w:lang w:val="en-GB" w:eastAsia="ar-SA"/>
        </w:rPr>
        <w:t>Analyze business requirements.</w:t>
      </w:r>
    </w:p>
    <w:p w:rsidR="00C33811" w:rsidRPr="00CA40EB" w:rsidRDefault="0099371C" w:rsidP="0099371C">
      <w:pPr>
        <w:numPr>
          <w:ilvl w:val="0"/>
          <w:numId w:val="48"/>
        </w:numPr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99371C">
        <w:rPr>
          <w:rFonts w:ascii="Palatino Linotype" w:eastAsia="Calibri" w:hAnsi="Palatino Linotype" w:cs="Calibri"/>
          <w:bCs/>
          <w:szCs w:val="20"/>
          <w:lang w:val="en-GB" w:eastAsia="ar-SA"/>
        </w:rPr>
        <w:t>Develop scripts to implement the business requirements.</w:t>
      </w:r>
    </w:p>
    <w:p w:rsidR="001B077A" w:rsidRPr="00CA40EB" w:rsidRDefault="001B077A" w:rsidP="001B077A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</w:p>
    <w:p w:rsidR="001B077A" w:rsidRPr="00CA40EB" w:rsidRDefault="0099371C" w:rsidP="001B077A">
      <w:pPr>
        <w:suppressAutoHyphens/>
        <w:spacing w:line="276" w:lineRule="auto"/>
        <w:ind w:left="360"/>
        <w:jc w:val="both"/>
        <w:rPr>
          <w:rFonts w:ascii="Palatino Linotype" w:eastAsia="Calibri" w:hAnsi="Palatino Linotype" w:cs="Calibri"/>
          <w:b/>
          <w:bCs/>
          <w:szCs w:val="20"/>
          <w:lang w:val="en-GB" w:eastAsia="ar-SA"/>
        </w:rPr>
      </w:pPr>
      <w:r>
        <w:rPr>
          <w:rFonts w:ascii="Palatino Linotype" w:eastAsia="Calibri" w:hAnsi="Palatino Linotype" w:cs="Calibri"/>
          <w:b/>
          <w:bCs/>
          <w:szCs w:val="20"/>
          <w:lang w:val="en-GB" w:eastAsia="ar-SA"/>
        </w:rPr>
        <w:t>Highlights</w:t>
      </w:r>
      <w:r w:rsidR="001B077A" w:rsidRPr="00CA40EB">
        <w:rPr>
          <w:rFonts w:ascii="Palatino Linotype" w:eastAsia="Calibri" w:hAnsi="Palatino Linotype" w:cs="Calibri"/>
          <w:b/>
          <w:bCs/>
          <w:szCs w:val="20"/>
          <w:lang w:val="en-GB" w:eastAsia="ar-SA"/>
        </w:rPr>
        <w:t>:</w:t>
      </w:r>
    </w:p>
    <w:p w:rsidR="0099371C" w:rsidRDefault="0099371C" w:rsidP="001B077A">
      <w:pPr>
        <w:numPr>
          <w:ilvl w:val="0"/>
          <w:numId w:val="37"/>
        </w:numPr>
        <w:tabs>
          <w:tab w:val="clear" w:pos="0"/>
          <w:tab w:val="num" w:pos="72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>
        <w:rPr>
          <w:rFonts w:ascii="Palatino Linotype" w:eastAsia="Calibri" w:hAnsi="Palatino Linotype" w:cs="Calibri"/>
          <w:bCs/>
          <w:szCs w:val="20"/>
          <w:lang w:val="en-GB" w:eastAsia="ar-SA"/>
        </w:rPr>
        <w:t xml:space="preserve">Handled support </w:t>
      </w:r>
      <w:r w:rsidRPr="0099371C">
        <w:rPr>
          <w:rFonts w:ascii="Palatino Linotype" w:eastAsia="Calibri" w:hAnsi="Palatino Linotype" w:cs="Calibri"/>
          <w:bCs/>
          <w:szCs w:val="20"/>
          <w:lang w:val="en-GB" w:eastAsia="ar-SA"/>
        </w:rPr>
        <w:t xml:space="preserve">system for on-the-day management and tracking of Cabin Crew. Balances Crew across LHR, LGW, MAN and several international Bases. </w:t>
      </w:r>
    </w:p>
    <w:p w:rsidR="001B077A" w:rsidRPr="00CA40EB" w:rsidRDefault="0099371C" w:rsidP="001B077A">
      <w:pPr>
        <w:numPr>
          <w:ilvl w:val="0"/>
          <w:numId w:val="37"/>
        </w:numPr>
        <w:tabs>
          <w:tab w:val="clear" w:pos="0"/>
          <w:tab w:val="num" w:pos="720"/>
        </w:tabs>
        <w:suppressAutoHyphens/>
        <w:spacing w:line="276" w:lineRule="auto"/>
        <w:jc w:val="both"/>
        <w:rPr>
          <w:rFonts w:ascii="Palatino Linotype" w:eastAsia="Calibri" w:hAnsi="Palatino Linotype" w:cs="Calibri"/>
          <w:bCs/>
          <w:szCs w:val="20"/>
          <w:lang w:val="en-GB" w:eastAsia="ar-SA"/>
        </w:rPr>
      </w:pPr>
      <w:r w:rsidRPr="0099371C">
        <w:rPr>
          <w:rFonts w:ascii="Palatino Linotype" w:eastAsia="Calibri" w:hAnsi="Palatino Linotype" w:cs="Calibri"/>
          <w:bCs/>
          <w:szCs w:val="20"/>
          <w:lang w:val="en-GB" w:eastAsia="ar-SA"/>
        </w:rPr>
        <w:t>The Various building blocks in TRACIE are Schedules, Trips, Rosters and Personnel.</w:t>
      </w:r>
      <w:r w:rsidR="001B077A" w:rsidRPr="00CA40EB">
        <w:rPr>
          <w:rFonts w:ascii="Palatino Linotype" w:eastAsia="Calibri" w:hAnsi="Palatino Linotype" w:cs="Calibri"/>
          <w:bCs/>
          <w:szCs w:val="20"/>
          <w:lang w:val="en-GB" w:eastAsia="ar-SA"/>
        </w:rPr>
        <w:t>Developed a scenario which support the contract management process by allowing users to display contracts that are valid within a given time period. It will be used in the central procurement function</w:t>
      </w:r>
    </w:p>
    <w:p w:rsidR="002D0BB7" w:rsidRPr="00CA40EB" w:rsidRDefault="00034674" w:rsidP="005727AF">
      <w:pPr>
        <w:pStyle w:val="ResumeHeadings"/>
        <w:spacing w:line="276" w:lineRule="auto"/>
        <w:rPr>
          <w:rFonts w:ascii="Palatino Linotype" w:eastAsia="MS Mincho" w:hAnsi="Palatino Linotype"/>
          <w:sz w:val="20"/>
        </w:rPr>
      </w:pPr>
      <w:r w:rsidRPr="00034674">
        <w:rPr>
          <w:rFonts w:ascii="Palatino Linotype" w:hAnsi="Palatino Linotype"/>
          <w:noProof/>
          <w:sz w:val="20"/>
          <w:lang w:val="en-IN" w:eastAsia="en-IN"/>
        </w:rPr>
        <w:pict>
          <v:line id="Line 18" o:spid="_x0000_s1027" style="position:absolute;left:0;text-align:left;z-index:251658752;visibility:visible" from="8.25pt,-29.25pt" to="8.25pt,7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" strokecolor="#1f497d" strokeweight="1.5pt"/>
        </w:pict>
      </w:r>
      <w:r w:rsidR="002D0BB7" w:rsidRPr="00CA40EB">
        <w:rPr>
          <w:rFonts w:ascii="Palatino Linotype" w:hAnsi="Palatino Linotype"/>
          <w:noProof/>
          <w:sz w:val="20"/>
        </w:rPr>
        <w:t>Personal Details</w:t>
      </w:r>
    </w:p>
    <w:p w:rsidR="002D0BB7" w:rsidRPr="00CA40EB" w:rsidRDefault="002D0BB7" w:rsidP="005727AF">
      <w:pPr>
        <w:suppressAutoHyphens/>
        <w:spacing w:line="276" w:lineRule="auto"/>
        <w:ind w:left="360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Da</w:t>
      </w:r>
      <w:r w:rsidR="00573AC7" w:rsidRPr="00CA40EB">
        <w:rPr>
          <w:rFonts w:ascii="Palatino Linotype" w:eastAsia="Calibri" w:hAnsi="Palatino Linotype" w:cs="Calibri"/>
          <w:bCs/>
          <w:szCs w:val="20"/>
          <w:lang w:eastAsia="ar-SA"/>
        </w:rPr>
        <w:t>t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>e of Birth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ab/>
        <w:t>- 06-Sep-1983</w:t>
      </w:r>
    </w:p>
    <w:p w:rsidR="00573AC7" w:rsidRPr="00CA40EB" w:rsidRDefault="00573AC7" w:rsidP="005727AF">
      <w:pPr>
        <w:suppressAutoHyphens/>
        <w:spacing w:line="276" w:lineRule="auto"/>
        <w:ind w:left="360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Sex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  <w:t xml:space="preserve">- 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>Fem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ale</w:t>
      </w:r>
    </w:p>
    <w:p w:rsidR="002D0BB7" w:rsidRPr="00CA40EB" w:rsidRDefault="00573AC7" w:rsidP="00573AC7">
      <w:pPr>
        <w:tabs>
          <w:tab w:val="left" w:pos="720"/>
          <w:tab w:val="left" w:pos="1440"/>
          <w:tab w:val="left" w:pos="2160"/>
          <w:tab w:val="left" w:pos="2880"/>
          <w:tab w:val="left" w:pos="4650"/>
        </w:tabs>
        <w:suppressAutoHyphens/>
        <w:spacing w:line="276" w:lineRule="auto"/>
        <w:ind w:left="360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Marital Status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  <w:t xml:space="preserve">- 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>Married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</w:p>
    <w:p w:rsidR="002D0BB7" w:rsidRDefault="00573AC7" w:rsidP="0099371C">
      <w:pPr>
        <w:suppressAutoHyphens/>
        <w:spacing w:line="276" w:lineRule="auto"/>
        <w:ind w:left="360"/>
        <w:rPr>
          <w:rFonts w:ascii="Palatino Linotype" w:eastAsia="Calibri" w:hAnsi="Palatino Linotype" w:cs="Calibri"/>
          <w:bCs/>
          <w:szCs w:val="20"/>
          <w:lang w:eastAsia="ar-SA"/>
        </w:rPr>
      </w:pP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>Address</w:t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</w:r>
      <w:r w:rsidRPr="00CA40EB">
        <w:rPr>
          <w:rFonts w:ascii="Palatino Linotype" w:eastAsia="Calibri" w:hAnsi="Palatino Linotype" w:cs="Calibri"/>
          <w:bCs/>
          <w:szCs w:val="20"/>
          <w:lang w:eastAsia="ar-SA"/>
        </w:rPr>
        <w:tab/>
        <w:t xml:space="preserve">- </w:t>
      </w:r>
      <w:r w:rsidR="00F44099">
        <w:rPr>
          <w:rFonts w:ascii="Palatino Linotype" w:eastAsia="Calibri" w:hAnsi="Palatino Linotype" w:cs="Calibri"/>
          <w:bCs/>
          <w:szCs w:val="20"/>
          <w:lang w:eastAsia="ar-SA"/>
        </w:rPr>
        <w:t>Chennai</w:t>
      </w:r>
      <w:r w:rsidR="0099371C">
        <w:rPr>
          <w:rFonts w:ascii="Palatino Linotype" w:eastAsia="Calibri" w:hAnsi="Palatino Linotype" w:cs="Calibri"/>
          <w:bCs/>
          <w:szCs w:val="20"/>
          <w:lang w:eastAsia="ar-SA"/>
        </w:rPr>
        <w:t>.</w:t>
      </w:r>
    </w:p>
    <w:p w:rsidR="00863D78" w:rsidRPr="00CA40EB" w:rsidRDefault="00863D78" w:rsidP="0099371C">
      <w:pPr>
        <w:suppressAutoHyphens/>
        <w:spacing w:line="276" w:lineRule="auto"/>
        <w:ind w:left="360"/>
        <w:rPr>
          <w:rFonts w:ascii="Palatino Linotype" w:eastAsia="Calibri" w:hAnsi="Palatino Linotype" w:cs="Calibri"/>
          <w:bCs/>
          <w:szCs w:val="20"/>
          <w:lang w:eastAsia="ar-SA"/>
        </w:rPr>
      </w:pPr>
    </w:p>
    <w:sectPr w:rsidR="00863D78" w:rsidRPr="00CA40EB" w:rsidSect="00034674">
      <w:pgSz w:w="12240" w:h="15840"/>
      <w:pgMar w:top="1077" w:right="900" w:bottom="720" w:left="1080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F2B" w:rsidRDefault="00B44F2B">
      <w:r>
        <w:separator/>
      </w:r>
    </w:p>
  </w:endnote>
  <w:endnote w:type="continuationSeparator" w:id="1">
    <w:p w:rsidR="00B44F2B" w:rsidRDefault="00B44F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F2B" w:rsidRDefault="00B44F2B">
      <w:r>
        <w:separator/>
      </w:r>
    </w:p>
  </w:footnote>
  <w:footnote w:type="continuationSeparator" w:id="1">
    <w:p w:rsidR="00B44F2B" w:rsidRDefault="00B44F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55"/>
      </v:shape>
    </w:pict>
  </w:numPicBullet>
  <w:abstractNum w:abstractNumId="0">
    <w:nsid w:val="FFFFFF7C"/>
    <w:multiLevelType w:val="singleLevel"/>
    <w:tmpl w:val="C2301C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37E9F3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A4A45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846A4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0712BBE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738E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5A929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14A6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9B80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A8C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02"/>
    <w:multiLevelType w:val="singleLevel"/>
    <w:tmpl w:val="00000002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3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>
    <w:nsid w:val="00000005"/>
    <w:multiLevelType w:val="singleLevel"/>
    <w:tmpl w:val="00000005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5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6">
    <w:nsid w:val="00000007"/>
    <w:multiLevelType w:val="singleLevel"/>
    <w:tmpl w:val="00000007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7">
    <w:nsid w:val="05621ECB"/>
    <w:multiLevelType w:val="hybridMultilevel"/>
    <w:tmpl w:val="2D882B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8443A33"/>
    <w:multiLevelType w:val="hybridMultilevel"/>
    <w:tmpl w:val="CD526D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2E060BD"/>
    <w:multiLevelType w:val="hybridMultilevel"/>
    <w:tmpl w:val="E09EA9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4D4354F"/>
    <w:multiLevelType w:val="hybridMultilevel"/>
    <w:tmpl w:val="C1C8B4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62C3B60"/>
    <w:multiLevelType w:val="hybridMultilevel"/>
    <w:tmpl w:val="0ACC9966"/>
    <w:lvl w:ilvl="0" w:tplc="E9A4C362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EE3246"/>
    <w:multiLevelType w:val="hybridMultilevel"/>
    <w:tmpl w:val="D4E6F20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C5F1A2D"/>
    <w:multiLevelType w:val="hybridMultilevel"/>
    <w:tmpl w:val="BF5A657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2C50628"/>
    <w:multiLevelType w:val="hybridMultilevel"/>
    <w:tmpl w:val="D3EC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8C83215"/>
    <w:multiLevelType w:val="hybridMultilevel"/>
    <w:tmpl w:val="F508DE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B6C05B7"/>
    <w:multiLevelType w:val="hybridMultilevel"/>
    <w:tmpl w:val="CF1CE9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43512CB"/>
    <w:multiLevelType w:val="hybridMultilevel"/>
    <w:tmpl w:val="3664E9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8A96950"/>
    <w:multiLevelType w:val="hybridMultilevel"/>
    <w:tmpl w:val="C12E9A32"/>
    <w:lvl w:ilvl="0" w:tplc="7466E750">
      <w:start w:val="1"/>
      <w:numFmt w:val="bullet"/>
      <w:pStyle w:val="BulletPoints"/>
      <w:lvlText w:val=""/>
      <w:lvlJc w:val="left"/>
      <w:pPr>
        <w:ind w:left="1080" w:hanging="360"/>
      </w:pPr>
      <w:rPr>
        <w:rFonts w:ascii="Symbol" w:hAnsi="Symbol" w:hint="default"/>
        <w:spacing w:val="-40"/>
        <w:w w:val="100"/>
        <w:position w:val="0"/>
        <w:sz w:val="1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397A3069"/>
    <w:multiLevelType w:val="multilevel"/>
    <w:tmpl w:val="5FA2214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2FA305E"/>
    <w:multiLevelType w:val="hybridMultilevel"/>
    <w:tmpl w:val="9E0228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43236AF9"/>
    <w:multiLevelType w:val="hybridMultilevel"/>
    <w:tmpl w:val="3CE6A80A"/>
    <w:lvl w:ilvl="0" w:tplc="AB2AEDE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37C3BEC"/>
    <w:multiLevelType w:val="hybridMultilevel"/>
    <w:tmpl w:val="2A36CDE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7457E0"/>
    <w:multiLevelType w:val="hybridMultilevel"/>
    <w:tmpl w:val="096E06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DEF071A"/>
    <w:multiLevelType w:val="hybridMultilevel"/>
    <w:tmpl w:val="E474C68C"/>
    <w:lvl w:ilvl="0" w:tplc="15944F34">
      <w:start w:val="1"/>
      <w:numFmt w:val="bullet"/>
      <w:pStyle w:val="Overviewbullets"/>
      <w:lvlText w:val=""/>
      <w:lvlJc w:val="left"/>
      <w:pPr>
        <w:ind w:left="450" w:hanging="360"/>
      </w:pPr>
      <w:rPr>
        <w:rFonts w:ascii="Symbol" w:hAnsi="Symbol" w:hint="default"/>
        <w:spacing w:val="-20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610"/>
        </w:tabs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30"/>
        </w:tabs>
        <w:ind w:left="333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70"/>
        </w:tabs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90"/>
        </w:tabs>
        <w:ind w:left="549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</w:rPr>
    </w:lvl>
  </w:abstractNum>
  <w:abstractNum w:abstractNumId="35">
    <w:nsid w:val="54447161"/>
    <w:multiLevelType w:val="hybridMultilevel"/>
    <w:tmpl w:val="CF1CE95C"/>
    <w:lvl w:ilvl="0" w:tplc="19809E06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C1E38FB"/>
    <w:multiLevelType w:val="hybridMultilevel"/>
    <w:tmpl w:val="721C15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5C43300E"/>
    <w:multiLevelType w:val="hybridMultilevel"/>
    <w:tmpl w:val="9756391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CDC2A96"/>
    <w:multiLevelType w:val="hybridMultilevel"/>
    <w:tmpl w:val="A8868A7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D932112"/>
    <w:multiLevelType w:val="hybridMultilevel"/>
    <w:tmpl w:val="BAC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A51C8D"/>
    <w:multiLevelType w:val="hybridMultilevel"/>
    <w:tmpl w:val="198A2D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2C37A8A"/>
    <w:multiLevelType w:val="hybridMultilevel"/>
    <w:tmpl w:val="8D5A2D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4036B5E"/>
    <w:multiLevelType w:val="hybridMultilevel"/>
    <w:tmpl w:val="7A6A9B0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9A75192"/>
    <w:multiLevelType w:val="multilevel"/>
    <w:tmpl w:val="FB908D5A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AC77177"/>
    <w:multiLevelType w:val="hybridMultilevel"/>
    <w:tmpl w:val="55B80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CE4191C"/>
    <w:multiLevelType w:val="hybridMultilevel"/>
    <w:tmpl w:val="E8C6BB8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1"/>
  </w:num>
  <w:num w:numId="3">
    <w:abstractNumId w:val="24"/>
  </w:num>
  <w:num w:numId="4">
    <w:abstractNumId w:val="27"/>
  </w:num>
  <w:num w:numId="5">
    <w:abstractNumId w:val="40"/>
  </w:num>
  <w:num w:numId="6">
    <w:abstractNumId w:val="19"/>
  </w:num>
  <w:num w:numId="7">
    <w:abstractNumId w:val="25"/>
  </w:num>
  <w:num w:numId="8">
    <w:abstractNumId w:val="22"/>
  </w:num>
  <w:num w:numId="9">
    <w:abstractNumId w:val="23"/>
  </w:num>
  <w:num w:numId="10">
    <w:abstractNumId w:val="37"/>
  </w:num>
  <w:num w:numId="11">
    <w:abstractNumId w:val="34"/>
  </w:num>
  <w:num w:numId="12">
    <w:abstractNumId w:val="35"/>
  </w:num>
  <w:num w:numId="13">
    <w:abstractNumId w:val="31"/>
  </w:num>
  <w:num w:numId="14">
    <w:abstractNumId w:val="0"/>
  </w:num>
  <w:num w:numId="15">
    <w:abstractNumId w:val="43"/>
  </w:num>
  <w:num w:numId="16">
    <w:abstractNumId w:val="29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17"/>
  </w:num>
  <w:num w:numId="27">
    <w:abstractNumId w:val="36"/>
  </w:num>
  <w:num w:numId="28">
    <w:abstractNumId w:val="18"/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42"/>
  </w:num>
  <w:num w:numId="32">
    <w:abstractNumId w:val="38"/>
  </w:num>
  <w:num w:numId="33">
    <w:abstractNumId w:val="45"/>
  </w:num>
  <w:num w:numId="34">
    <w:abstractNumId w:val="39"/>
  </w:num>
  <w:num w:numId="35">
    <w:abstractNumId w:val="33"/>
  </w:num>
  <w:num w:numId="36">
    <w:abstractNumId w:val="28"/>
  </w:num>
  <w:num w:numId="37">
    <w:abstractNumId w:val="10"/>
  </w:num>
  <w:num w:numId="38">
    <w:abstractNumId w:val="15"/>
  </w:num>
  <w:num w:numId="39">
    <w:abstractNumId w:val="16"/>
  </w:num>
  <w:num w:numId="40">
    <w:abstractNumId w:val="11"/>
  </w:num>
  <w:num w:numId="41">
    <w:abstractNumId w:val="12"/>
  </w:num>
  <w:num w:numId="42">
    <w:abstractNumId w:val="13"/>
  </w:num>
  <w:num w:numId="43">
    <w:abstractNumId w:val="14"/>
  </w:num>
  <w:num w:numId="44">
    <w:abstractNumId w:val="10"/>
  </w:num>
  <w:num w:numId="45">
    <w:abstractNumId w:val="11"/>
  </w:num>
  <w:num w:numId="46">
    <w:abstractNumId w:val="30"/>
  </w:num>
  <w:num w:numId="47">
    <w:abstractNumId w:val="21"/>
  </w:num>
  <w:num w:numId="48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ttachedTemplate r:id="rId1"/>
  <w:defaultTabStop w:val="72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C85FDF"/>
    <w:rsid w:val="00034674"/>
    <w:rsid w:val="0008226D"/>
    <w:rsid w:val="000C5C94"/>
    <w:rsid w:val="001A0A4C"/>
    <w:rsid w:val="001B077A"/>
    <w:rsid w:val="001B32DC"/>
    <w:rsid w:val="001C2C6E"/>
    <w:rsid w:val="001E627E"/>
    <w:rsid w:val="00225361"/>
    <w:rsid w:val="00233E2B"/>
    <w:rsid w:val="002468B5"/>
    <w:rsid w:val="002A50A5"/>
    <w:rsid w:val="002B247A"/>
    <w:rsid w:val="002D0BB7"/>
    <w:rsid w:val="002E62C5"/>
    <w:rsid w:val="00305961"/>
    <w:rsid w:val="00312416"/>
    <w:rsid w:val="00317270"/>
    <w:rsid w:val="003800F7"/>
    <w:rsid w:val="003F763F"/>
    <w:rsid w:val="005727AF"/>
    <w:rsid w:val="00573AC7"/>
    <w:rsid w:val="006072AC"/>
    <w:rsid w:val="0065687F"/>
    <w:rsid w:val="00660B7C"/>
    <w:rsid w:val="0068285E"/>
    <w:rsid w:val="006F1639"/>
    <w:rsid w:val="006F6A6F"/>
    <w:rsid w:val="00724D43"/>
    <w:rsid w:val="00741D68"/>
    <w:rsid w:val="007F75F3"/>
    <w:rsid w:val="00816953"/>
    <w:rsid w:val="00863D78"/>
    <w:rsid w:val="008713E7"/>
    <w:rsid w:val="008B4B2F"/>
    <w:rsid w:val="008C5EDE"/>
    <w:rsid w:val="008E0412"/>
    <w:rsid w:val="0090555B"/>
    <w:rsid w:val="00907CFA"/>
    <w:rsid w:val="00941D9E"/>
    <w:rsid w:val="009652E9"/>
    <w:rsid w:val="00974452"/>
    <w:rsid w:val="0099371C"/>
    <w:rsid w:val="009A41CC"/>
    <w:rsid w:val="009F2DB6"/>
    <w:rsid w:val="009F4276"/>
    <w:rsid w:val="00A76356"/>
    <w:rsid w:val="00A81E6E"/>
    <w:rsid w:val="00AD0247"/>
    <w:rsid w:val="00B01E1B"/>
    <w:rsid w:val="00B03C7F"/>
    <w:rsid w:val="00B11865"/>
    <w:rsid w:val="00B44F2B"/>
    <w:rsid w:val="00B4639A"/>
    <w:rsid w:val="00B470FC"/>
    <w:rsid w:val="00B9030B"/>
    <w:rsid w:val="00BA193B"/>
    <w:rsid w:val="00BB028C"/>
    <w:rsid w:val="00BE02C3"/>
    <w:rsid w:val="00C33811"/>
    <w:rsid w:val="00C85FDF"/>
    <w:rsid w:val="00CA40EB"/>
    <w:rsid w:val="00CC29E9"/>
    <w:rsid w:val="00CE27A7"/>
    <w:rsid w:val="00CF2336"/>
    <w:rsid w:val="00CF3BE9"/>
    <w:rsid w:val="00D17454"/>
    <w:rsid w:val="00D873A6"/>
    <w:rsid w:val="00D93475"/>
    <w:rsid w:val="00DA5FA8"/>
    <w:rsid w:val="00E41853"/>
    <w:rsid w:val="00E66BBB"/>
    <w:rsid w:val="00ED4B57"/>
    <w:rsid w:val="00EE1A8E"/>
    <w:rsid w:val="00F10054"/>
    <w:rsid w:val="00F13D8A"/>
    <w:rsid w:val="00F44099"/>
    <w:rsid w:val="00FE0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674"/>
    <w:rPr>
      <w:rFonts w:ascii="Verdana" w:hAnsi="Verdana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034674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qFormat/>
    <w:rsid w:val="00034674"/>
    <w:pPr>
      <w:keepNext/>
      <w:tabs>
        <w:tab w:val="right" w:pos="9360"/>
      </w:tabs>
      <w:outlineLvl w:val="1"/>
    </w:pPr>
    <w:rPr>
      <w:b/>
      <w:caps/>
      <w:sz w:val="22"/>
      <w:szCs w:val="20"/>
      <w:u w:val="single"/>
    </w:rPr>
  </w:style>
  <w:style w:type="paragraph" w:styleId="Heading3">
    <w:name w:val="heading 3"/>
    <w:basedOn w:val="Normal"/>
    <w:next w:val="Normal"/>
    <w:qFormat/>
    <w:rsid w:val="00034674"/>
    <w:pPr>
      <w:keepNext/>
      <w:tabs>
        <w:tab w:val="right" w:pos="9360"/>
      </w:tabs>
      <w:jc w:val="center"/>
      <w:outlineLvl w:val="2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rsid w:val="00034674"/>
    <w:pPr>
      <w:keepNext/>
      <w:outlineLvl w:val="4"/>
    </w:pPr>
    <w:rPr>
      <w:b/>
      <w:szCs w:val="20"/>
      <w:u w:val="single"/>
    </w:rPr>
  </w:style>
  <w:style w:type="paragraph" w:styleId="Heading6">
    <w:name w:val="heading 6"/>
    <w:basedOn w:val="Normal"/>
    <w:next w:val="Normal"/>
    <w:qFormat/>
    <w:rsid w:val="00034674"/>
    <w:pPr>
      <w:keepNext/>
      <w:tabs>
        <w:tab w:val="right" w:pos="9360"/>
      </w:tabs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qFormat/>
    <w:rsid w:val="00034674"/>
    <w:pPr>
      <w:keepNext/>
      <w:tabs>
        <w:tab w:val="right" w:pos="9360"/>
      </w:tabs>
      <w:jc w:val="both"/>
      <w:outlineLvl w:val="6"/>
    </w:pPr>
    <w:rPr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sid w:val="00034674"/>
    <w:rPr>
      <w:rFonts w:ascii="Courier New" w:hAnsi="Courier New" w:cs="Courier New"/>
      <w:szCs w:val="20"/>
    </w:rPr>
  </w:style>
  <w:style w:type="character" w:customStyle="1" w:styleId="PlainTextChar">
    <w:name w:val="Plain Text Char"/>
    <w:rsid w:val="00034674"/>
    <w:rPr>
      <w:rFonts w:ascii="Courier New" w:hAnsi="Courier New" w:cs="Courier New"/>
    </w:rPr>
  </w:style>
  <w:style w:type="paragraph" w:styleId="Title">
    <w:name w:val="Title"/>
    <w:basedOn w:val="Normal"/>
    <w:qFormat/>
    <w:rsid w:val="00034674"/>
    <w:pPr>
      <w:jc w:val="center"/>
    </w:pPr>
    <w:rPr>
      <w:b/>
      <w:szCs w:val="20"/>
    </w:rPr>
  </w:style>
  <w:style w:type="character" w:styleId="Hyperlink">
    <w:name w:val="Hyperlink"/>
    <w:semiHidden/>
    <w:rsid w:val="00034674"/>
    <w:rPr>
      <w:color w:val="0000FF"/>
      <w:u w:val="single"/>
    </w:rPr>
  </w:style>
  <w:style w:type="paragraph" w:styleId="BodyText">
    <w:name w:val="Body Text"/>
    <w:basedOn w:val="Normal"/>
    <w:semiHidden/>
    <w:rsid w:val="00034674"/>
    <w:rPr>
      <w:sz w:val="22"/>
      <w:szCs w:val="20"/>
    </w:rPr>
  </w:style>
  <w:style w:type="character" w:styleId="FollowedHyperlink">
    <w:name w:val="FollowedHyperlink"/>
    <w:semiHidden/>
    <w:rsid w:val="00034674"/>
    <w:rPr>
      <w:color w:val="800080"/>
      <w:u w:val="single"/>
    </w:rPr>
  </w:style>
  <w:style w:type="paragraph" w:styleId="Header">
    <w:name w:val="header"/>
    <w:basedOn w:val="Normal"/>
    <w:semiHidden/>
    <w:unhideWhenUsed/>
    <w:rsid w:val="00034674"/>
    <w:pPr>
      <w:tabs>
        <w:tab w:val="center" w:pos="4680"/>
        <w:tab w:val="right" w:pos="9360"/>
      </w:tabs>
    </w:pPr>
  </w:style>
  <w:style w:type="character" w:customStyle="1" w:styleId="HeaderChar">
    <w:name w:val="Header Char"/>
    <w:semiHidden/>
    <w:rsid w:val="00034674"/>
    <w:rPr>
      <w:sz w:val="24"/>
      <w:szCs w:val="24"/>
    </w:rPr>
  </w:style>
  <w:style w:type="paragraph" w:styleId="Footer">
    <w:name w:val="footer"/>
    <w:basedOn w:val="Normal"/>
    <w:semiHidden/>
    <w:unhideWhenUsed/>
    <w:rsid w:val="00034674"/>
    <w:pPr>
      <w:tabs>
        <w:tab w:val="center" w:pos="4680"/>
        <w:tab w:val="right" w:pos="9360"/>
      </w:tabs>
    </w:pPr>
  </w:style>
  <w:style w:type="character" w:customStyle="1" w:styleId="FooterChar">
    <w:name w:val="Footer Char"/>
    <w:semiHidden/>
    <w:rsid w:val="00034674"/>
    <w:rPr>
      <w:sz w:val="24"/>
      <w:szCs w:val="24"/>
    </w:rPr>
  </w:style>
  <w:style w:type="paragraph" w:customStyle="1" w:styleId="Name">
    <w:name w:val="Name"/>
    <w:basedOn w:val="PlainText"/>
    <w:autoRedefine/>
    <w:rsid w:val="00D873A6"/>
    <w:pPr>
      <w:shd w:val="clear" w:color="auto" w:fill="DBE5F1"/>
      <w:spacing w:before="360" w:after="80" w:line="276" w:lineRule="auto"/>
      <w:ind w:left="360"/>
    </w:pPr>
    <w:rPr>
      <w:rFonts w:ascii="Calibri" w:hAnsi="Calibri" w:cs="Times New Roman"/>
      <w:b/>
      <w:bCs/>
      <w:spacing w:val="20"/>
      <w:sz w:val="32"/>
      <w:szCs w:val="32"/>
    </w:rPr>
  </w:style>
  <w:style w:type="character" w:customStyle="1" w:styleId="JobTextChar">
    <w:name w:val="Job Text Char"/>
    <w:rsid w:val="00034674"/>
    <w:rPr>
      <w:rFonts w:ascii="Verdana" w:hAnsi="Verdana" w:cs="Courier New"/>
      <w:sz w:val="19"/>
      <w:lang w:val="en-US" w:eastAsia="en-US" w:bidi="ar-SA"/>
    </w:rPr>
  </w:style>
  <w:style w:type="paragraph" w:customStyle="1" w:styleId="JobText">
    <w:name w:val="Job Text"/>
    <w:basedOn w:val="PlainText"/>
    <w:rsid w:val="00034674"/>
    <w:pPr>
      <w:spacing w:before="60" w:after="60"/>
      <w:jc w:val="both"/>
    </w:pPr>
    <w:rPr>
      <w:rFonts w:ascii="Verdana" w:hAnsi="Verdana"/>
      <w:sz w:val="19"/>
    </w:rPr>
  </w:style>
  <w:style w:type="paragraph" w:customStyle="1" w:styleId="Overviewbullets">
    <w:name w:val="Overview bullets"/>
    <w:basedOn w:val="Location"/>
    <w:rsid w:val="00034674"/>
    <w:pPr>
      <w:numPr>
        <w:numId w:val="11"/>
      </w:numPr>
      <w:spacing w:before="180" w:after="180"/>
      <w:jc w:val="both"/>
    </w:pPr>
    <w:rPr>
      <w:bCs/>
      <w:szCs w:val="19"/>
    </w:rPr>
  </w:style>
  <w:style w:type="paragraph" w:customStyle="1" w:styleId="Address">
    <w:name w:val="Address"/>
    <w:basedOn w:val="Overviewbullets"/>
    <w:rsid w:val="00034674"/>
    <w:pPr>
      <w:numPr>
        <w:numId w:val="0"/>
      </w:numPr>
      <w:spacing w:before="0" w:after="0"/>
      <w:ind w:left="360"/>
      <w:jc w:val="left"/>
    </w:pPr>
  </w:style>
  <w:style w:type="paragraph" w:customStyle="1" w:styleId="SectionHeader">
    <w:name w:val="Section Header"/>
    <w:basedOn w:val="PlainText"/>
    <w:rsid w:val="00034674"/>
    <w:pPr>
      <w:keepNext/>
      <w:pBdr>
        <w:bottom w:val="single" w:sz="8" w:space="1" w:color="auto"/>
        <w:between w:val="single" w:sz="8" w:space="1" w:color="auto"/>
      </w:pBdr>
      <w:spacing w:before="150" w:after="150"/>
      <w:jc w:val="center"/>
    </w:pPr>
    <w:rPr>
      <w:rFonts w:ascii="Verdana" w:hAnsi="Verdana"/>
      <w:b/>
      <w:bCs/>
      <w:smallCaps/>
      <w:sz w:val="24"/>
      <w:szCs w:val="28"/>
    </w:rPr>
  </w:style>
  <w:style w:type="paragraph" w:customStyle="1" w:styleId="Location">
    <w:name w:val="Location"/>
    <w:basedOn w:val="PlainText"/>
    <w:next w:val="PlainText"/>
    <w:rsid w:val="00034674"/>
    <w:pPr>
      <w:ind w:left="360"/>
    </w:pPr>
    <w:rPr>
      <w:rFonts w:ascii="Calibri" w:hAnsi="Calibri"/>
      <w:sz w:val="22"/>
    </w:rPr>
  </w:style>
  <w:style w:type="paragraph" w:customStyle="1" w:styleId="SkillsInfo">
    <w:name w:val="Skills Info"/>
    <w:basedOn w:val="PlainText"/>
    <w:next w:val="PlainText"/>
    <w:rsid w:val="00034674"/>
    <w:pPr>
      <w:framePr w:hSpace="1440" w:wrap="around" w:hAnchor="text" w:y="1"/>
    </w:pPr>
    <w:rPr>
      <w:rFonts w:ascii="Verdana" w:hAnsi="Verdana"/>
      <w:sz w:val="19"/>
      <w:szCs w:val="19"/>
    </w:rPr>
  </w:style>
  <w:style w:type="paragraph" w:customStyle="1" w:styleId="ResumeHeadings">
    <w:name w:val="Resume Headings"/>
    <w:basedOn w:val="PlainText"/>
    <w:rsid w:val="00034674"/>
    <w:pPr>
      <w:shd w:val="clear" w:color="auto" w:fill="DBE5F1"/>
      <w:spacing w:before="480" w:after="120"/>
      <w:ind w:left="360"/>
    </w:pPr>
    <w:rPr>
      <w:rFonts w:ascii="Calibri" w:hAnsi="Calibri"/>
      <w:b/>
      <w:iCs/>
      <w:sz w:val="28"/>
    </w:rPr>
  </w:style>
  <w:style w:type="paragraph" w:customStyle="1" w:styleId="JobTitlebold">
    <w:name w:val="Job Title bold"/>
    <w:basedOn w:val="JobText"/>
    <w:rsid w:val="00034674"/>
    <w:pPr>
      <w:spacing w:before="120" w:after="0"/>
      <w:ind w:left="360"/>
      <w:jc w:val="left"/>
    </w:pPr>
    <w:rPr>
      <w:rFonts w:ascii="Calibri" w:hAnsi="Calibri"/>
      <w:b/>
      <w:bCs/>
      <w:sz w:val="22"/>
    </w:rPr>
  </w:style>
  <w:style w:type="character" w:customStyle="1" w:styleId="JobTitleboldCharChar">
    <w:name w:val="Job Title bold Char Char"/>
    <w:rsid w:val="00034674"/>
    <w:rPr>
      <w:rFonts w:ascii="Calibri" w:hAnsi="Calibri" w:cs="Courier New"/>
      <w:b/>
      <w:bCs/>
      <w:sz w:val="22"/>
      <w:lang w:val="en-US" w:eastAsia="en-US" w:bidi="ar-SA"/>
    </w:rPr>
  </w:style>
  <w:style w:type="paragraph" w:customStyle="1" w:styleId="Dates">
    <w:name w:val="Dates"/>
    <w:basedOn w:val="Location"/>
    <w:rsid w:val="00034674"/>
    <w:pPr>
      <w:jc w:val="right"/>
    </w:pPr>
    <w:rPr>
      <w:rFonts w:cs="Times New Roman"/>
    </w:rPr>
  </w:style>
  <w:style w:type="paragraph" w:customStyle="1" w:styleId="SubmitResume">
    <w:name w:val="Submit Resume"/>
    <w:basedOn w:val="Normal"/>
    <w:rsid w:val="00034674"/>
    <w:pPr>
      <w:spacing w:before="100"/>
    </w:pPr>
    <w:rPr>
      <w:rFonts w:cs="MS Shell Dlg"/>
      <w:i/>
      <w:color w:val="333399"/>
      <w:sz w:val="16"/>
      <w:szCs w:val="15"/>
    </w:rPr>
  </w:style>
  <w:style w:type="paragraph" w:styleId="BalloonText">
    <w:name w:val="Balloon Text"/>
    <w:basedOn w:val="Normal"/>
    <w:semiHidden/>
    <w:unhideWhenUsed/>
    <w:rsid w:val="000346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sid w:val="0003467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034674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OrganizationName">
    <w:name w:val="Organization Name"/>
    <w:basedOn w:val="Location"/>
    <w:qFormat/>
    <w:rsid w:val="00034674"/>
    <w:pPr>
      <w:spacing w:before="120"/>
    </w:pPr>
  </w:style>
  <w:style w:type="paragraph" w:customStyle="1" w:styleId="BulletPoints">
    <w:name w:val="Bullet Points"/>
    <w:basedOn w:val="Normal"/>
    <w:rsid w:val="00034674"/>
    <w:pPr>
      <w:numPr>
        <w:numId w:val="36"/>
      </w:numPr>
      <w:spacing w:before="120"/>
    </w:pPr>
    <w:rPr>
      <w:rFonts w:ascii="Calibri" w:hAnsi="Calibri"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Verdana" w:hAnsi="Verdana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right" w:pos="9360"/>
      </w:tabs>
      <w:outlineLvl w:val="1"/>
    </w:pPr>
    <w:rPr>
      <w:b/>
      <w:caps/>
      <w:sz w:val="22"/>
      <w:szCs w:val="20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right" w:pos="9360"/>
      </w:tabs>
      <w:jc w:val="center"/>
      <w:outlineLvl w:val="2"/>
    </w:pPr>
    <w:rPr>
      <w:b/>
      <w:sz w:val="22"/>
      <w:szCs w:val="20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b/>
      <w:szCs w:val="20"/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right" w:pos="9360"/>
      </w:tabs>
      <w:outlineLvl w:val="5"/>
    </w:pPr>
    <w:rPr>
      <w:b/>
      <w:bCs/>
      <w:sz w:val="22"/>
      <w:szCs w:val="20"/>
    </w:rPr>
  </w:style>
  <w:style w:type="paragraph" w:styleId="Heading7">
    <w:name w:val="heading 7"/>
    <w:basedOn w:val="Normal"/>
    <w:next w:val="Normal"/>
    <w:qFormat/>
    <w:pPr>
      <w:keepNext/>
      <w:tabs>
        <w:tab w:val="right" w:pos="9360"/>
      </w:tabs>
      <w:jc w:val="both"/>
      <w:outlineLvl w:val="6"/>
    </w:pPr>
    <w:rPr>
      <w:b/>
      <w:sz w:val="22"/>
      <w:szCs w:val="20"/>
    </w:rPr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Cs w:val="20"/>
    </w:rPr>
  </w:style>
  <w:style w:type="character" w:customStyle="1" w:styleId="PlainTextChar">
    <w:name w:val="Plain Text Char"/>
    <w:rPr>
      <w:rFonts w:ascii="Courier New" w:hAnsi="Courier New" w:cs="Courier New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character" w:styleId="Hyperlink">
    <w:name w:val="Hyperlink"/>
    <w:semiHidden/>
    <w:rPr>
      <w:color w:val="0000FF"/>
      <w:u w:val="single"/>
    </w:rPr>
  </w:style>
  <w:style w:type="paragraph" w:styleId="BodyText">
    <w:name w:val="Body Text"/>
    <w:basedOn w:val="Normal"/>
    <w:semiHidden/>
    <w:rPr>
      <w:sz w:val="22"/>
      <w:szCs w:val="20"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styleId="Header">
    <w:name w:val="header"/>
    <w:basedOn w:val="Normal"/>
    <w:semiHidden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semiHidden/>
    <w:rPr>
      <w:sz w:val="24"/>
      <w:szCs w:val="24"/>
    </w:rPr>
  </w:style>
  <w:style w:type="paragraph" w:styleId="Footer">
    <w:name w:val="footer"/>
    <w:basedOn w:val="Normal"/>
    <w:semiHidden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semiHidden/>
    <w:rPr>
      <w:sz w:val="24"/>
      <w:szCs w:val="24"/>
    </w:rPr>
  </w:style>
  <w:style w:type="paragraph" w:customStyle="1" w:styleId="Name">
    <w:name w:val="Name"/>
    <w:basedOn w:val="PlainText"/>
    <w:autoRedefine/>
    <w:rsid w:val="00D873A6"/>
    <w:pPr>
      <w:shd w:val="clear" w:color="auto" w:fill="DBE5F1"/>
      <w:spacing w:before="360" w:after="80" w:line="276" w:lineRule="auto"/>
      <w:ind w:left="360"/>
    </w:pPr>
    <w:rPr>
      <w:rFonts w:ascii="Calibri" w:hAnsi="Calibri" w:cs="Times New Roman"/>
      <w:b/>
      <w:bCs/>
      <w:spacing w:val="20"/>
      <w:sz w:val="32"/>
      <w:szCs w:val="32"/>
    </w:rPr>
  </w:style>
  <w:style w:type="character" w:customStyle="1" w:styleId="JobTextChar">
    <w:name w:val="Job Text Char"/>
    <w:rPr>
      <w:rFonts w:ascii="Verdana" w:hAnsi="Verdana" w:cs="Courier New"/>
      <w:sz w:val="19"/>
      <w:lang w:val="en-US" w:eastAsia="en-US" w:bidi="ar-SA"/>
    </w:rPr>
  </w:style>
  <w:style w:type="paragraph" w:customStyle="1" w:styleId="JobText">
    <w:name w:val="Job Text"/>
    <w:basedOn w:val="PlainText"/>
    <w:pPr>
      <w:spacing w:before="60" w:after="60"/>
      <w:jc w:val="both"/>
    </w:pPr>
    <w:rPr>
      <w:rFonts w:ascii="Verdana" w:hAnsi="Verdana"/>
      <w:sz w:val="19"/>
    </w:rPr>
  </w:style>
  <w:style w:type="paragraph" w:customStyle="1" w:styleId="Overviewbullets">
    <w:name w:val="Overview bullets"/>
    <w:basedOn w:val="Location"/>
    <w:pPr>
      <w:numPr>
        <w:numId w:val="11"/>
      </w:numPr>
      <w:spacing w:before="180" w:after="180"/>
      <w:jc w:val="both"/>
    </w:pPr>
    <w:rPr>
      <w:bCs/>
      <w:szCs w:val="19"/>
    </w:rPr>
  </w:style>
  <w:style w:type="paragraph" w:customStyle="1" w:styleId="Address">
    <w:name w:val="Address"/>
    <w:basedOn w:val="Overviewbullets"/>
    <w:pPr>
      <w:numPr>
        <w:numId w:val="0"/>
      </w:numPr>
      <w:spacing w:before="0" w:after="0"/>
      <w:ind w:left="360"/>
      <w:jc w:val="left"/>
    </w:pPr>
  </w:style>
  <w:style w:type="paragraph" w:customStyle="1" w:styleId="SectionHeader">
    <w:name w:val="Section Header"/>
    <w:basedOn w:val="PlainText"/>
    <w:pPr>
      <w:keepNext/>
      <w:pBdr>
        <w:bottom w:val="single" w:sz="8" w:space="1" w:color="auto"/>
        <w:between w:val="single" w:sz="8" w:space="1" w:color="auto"/>
      </w:pBdr>
      <w:spacing w:before="150" w:after="150"/>
      <w:jc w:val="center"/>
    </w:pPr>
    <w:rPr>
      <w:rFonts w:ascii="Verdana" w:hAnsi="Verdana"/>
      <w:b/>
      <w:bCs/>
      <w:smallCaps/>
      <w:sz w:val="24"/>
      <w:szCs w:val="28"/>
    </w:rPr>
  </w:style>
  <w:style w:type="paragraph" w:customStyle="1" w:styleId="Location">
    <w:name w:val="Location"/>
    <w:basedOn w:val="PlainText"/>
    <w:next w:val="PlainText"/>
    <w:pPr>
      <w:ind w:left="360"/>
    </w:pPr>
    <w:rPr>
      <w:rFonts w:ascii="Calibri" w:hAnsi="Calibri"/>
      <w:sz w:val="22"/>
    </w:rPr>
  </w:style>
  <w:style w:type="paragraph" w:customStyle="1" w:styleId="SkillsInfo">
    <w:name w:val="Skills Info"/>
    <w:basedOn w:val="PlainText"/>
    <w:next w:val="PlainText"/>
    <w:pPr>
      <w:framePr w:hSpace="1440" w:wrap="around" w:hAnchor="text" w:y="1"/>
    </w:pPr>
    <w:rPr>
      <w:rFonts w:ascii="Verdana" w:hAnsi="Verdana"/>
      <w:sz w:val="19"/>
      <w:szCs w:val="19"/>
    </w:rPr>
  </w:style>
  <w:style w:type="paragraph" w:customStyle="1" w:styleId="ResumeHeadings">
    <w:name w:val="Resume Headings"/>
    <w:basedOn w:val="PlainText"/>
    <w:pPr>
      <w:shd w:val="clear" w:color="auto" w:fill="DBE5F1"/>
      <w:spacing w:before="480" w:after="120"/>
      <w:ind w:left="360"/>
    </w:pPr>
    <w:rPr>
      <w:rFonts w:ascii="Calibri" w:hAnsi="Calibri"/>
      <w:b/>
      <w:iCs/>
      <w:sz w:val="28"/>
    </w:rPr>
  </w:style>
  <w:style w:type="paragraph" w:customStyle="1" w:styleId="JobTitlebold">
    <w:name w:val="Job Title bold"/>
    <w:basedOn w:val="JobText"/>
    <w:pPr>
      <w:spacing w:before="120" w:after="0"/>
      <w:ind w:left="360"/>
      <w:jc w:val="left"/>
    </w:pPr>
    <w:rPr>
      <w:rFonts w:ascii="Calibri" w:hAnsi="Calibri"/>
      <w:b/>
      <w:bCs/>
      <w:sz w:val="22"/>
    </w:rPr>
  </w:style>
  <w:style w:type="character" w:customStyle="1" w:styleId="JobTitleboldCharChar">
    <w:name w:val="Job Title bold Char Char"/>
    <w:rPr>
      <w:rFonts w:ascii="Calibri" w:hAnsi="Calibri" w:cs="Courier New"/>
      <w:b/>
      <w:bCs/>
      <w:sz w:val="22"/>
      <w:lang w:val="en-US" w:eastAsia="en-US" w:bidi="ar-SA"/>
    </w:rPr>
  </w:style>
  <w:style w:type="paragraph" w:customStyle="1" w:styleId="Dates">
    <w:name w:val="Dates"/>
    <w:basedOn w:val="Location"/>
    <w:pPr>
      <w:jc w:val="right"/>
    </w:pPr>
    <w:rPr>
      <w:rFonts w:cs="Times New Roman"/>
    </w:rPr>
  </w:style>
  <w:style w:type="paragraph" w:customStyle="1" w:styleId="SubmitResume">
    <w:name w:val="Submit Resume"/>
    <w:basedOn w:val="Normal"/>
    <w:pPr>
      <w:spacing w:before="100"/>
    </w:pPr>
    <w:rPr>
      <w:rFonts w:cs="MS Shell Dlg"/>
      <w:i/>
      <w:color w:val="333399"/>
      <w:sz w:val="16"/>
      <w:szCs w:val="15"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OrganizationName">
    <w:name w:val="Organization Name"/>
    <w:basedOn w:val="Location"/>
    <w:qFormat/>
    <w:pPr>
      <w:spacing w:before="120"/>
    </w:pPr>
  </w:style>
  <w:style w:type="paragraph" w:customStyle="1" w:styleId="BulletPoints">
    <w:name w:val="Bullet Points"/>
    <w:basedOn w:val="Normal"/>
    <w:pPr>
      <w:numPr>
        <w:numId w:val="36"/>
      </w:numPr>
      <w:spacing w:before="120"/>
    </w:pPr>
    <w:rPr>
      <w:rFonts w:ascii="Calibri" w:hAnsi="Calibri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0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iac\AppData\Roaming\Microsoft\Templates\MN_CollegeGradShadedResum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MN_CollegeGradShadedResume</Template>
  <TotalTime>0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Manju</vt:lpstr>
    </vt:vector>
  </TitlesOfParts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Manju</dc:title>
  <dc:creator/>
  <cp:lastModifiedBy/>
  <cp:revision>1</cp:revision>
  <cp:lastPrinted>2009-06-18T17:50:00Z</cp:lastPrinted>
  <dcterms:created xsi:type="dcterms:W3CDTF">2013-09-27T06:10:00Z</dcterms:created>
  <dcterms:modified xsi:type="dcterms:W3CDTF">2013-12-02T14:33:00Z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TC019533809991</vt:lpwstr>
  </property>
</Properties>
</file>