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506F9" w:rsidRPr="00105E0C" w:rsidRDefault="002506F9">
      <w:pPr>
        <w:rPr>
          <w:bCs/>
          <w:sz w:val="22"/>
          <w:szCs w:val="22"/>
        </w:rPr>
      </w:pPr>
      <w:r w:rsidRPr="00105E0C">
        <w:rPr>
          <w:bCs/>
          <w:sz w:val="22"/>
          <w:szCs w:val="22"/>
        </w:rPr>
        <w:t>11, Farmland, Naidu Chambers</w:t>
      </w:r>
    </w:p>
    <w:p w:rsidR="002506F9" w:rsidRPr="00105E0C" w:rsidRDefault="002506F9">
      <w:pPr>
        <w:rPr>
          <w:bCs/>
          <w:sz w:val="22"/>
          <w:szCs w:val="22"/>
        </w:rPr>
      </w:pPr>
      <w:smartTag w:uri="urn:schemas-microsoft-com:office:smarttags" w:element="Street">
        <w:smartTag w:uri="urn:schemas-microsoft-com:office:smarttags" w:element="address">
          <w:r w:rsidRPr="00105E0C">
            <w:rPr>
              <w:bCs/>
              <w:sz w:val="22"/>
              <w:szCs w:val="22"/>
            </w:rPr>
            <w:t>Wardha Road</w:t>
          </w:r>
        </w:smartTag>
      </w:smartTag>
      <w:r w:rsidRPr="00105E0C">
        <w:rPr>
          <w:bCs/>
          <w:sz w:val="22"/>
          <w:szCs w:val="22"/>
        </w:rPr>
        <w:t>, Ramdaspeth</w:t>
      </w:r>
    </w:p>
    <w:p w:rsidR="002506F9" w:rsidRPr="00105E0C" w:rsidRDefault="002506F9">
      <w:pPr>
        <w:rPr>
          <w:bCs/>
          <w:sz w:val="22"/>
          <w:szCs w:val="22"/>
        </w:rPr>
      </w:pPr>
      <w:smartTag w:uri="urn:schemas-microsoft-com:office:smarttags" w:element="City">
        <w:smartTag w:uri="urn:schemas-microsoft-com:office:smarttags" w:element="place">
          <w:r w:rsidRPr="00105E0C">
            <w:rPr>
              <w:bCs/>
              <w:sz w:val="22"/>
              <w:szCs w:val="22"/>
            </w:rPr>
            <w:t>Nagpur</w:t>
          </w:r>
        </w:smartTag>
      </w:smartTag>
      <w:r w:rsidRPr="00105E0C">
        <w:rPr>
          <w:bCs/>
          <w:sz w:val="22"/>
          <w:szCs w:val="22"/>
        </w:rPr>
        <w:t>, Pin-440 012</w:t>
      </w:r>
    </w:p>
    <w:p w:rsidR="002506F9" w:rsidRPr="00105E0C" w:rsidRDefault="002506F9">
      <w:pPr>
        <w:rPr>
          <w:bCs/>
          <w:sz w:val="22"/>
          <w:szCs w:val="22"/>
        </w:rPr>
      </w:pPr>
      <w:smartTag w:uri="urn:schemas-microsoft-com:office:smarttags" w:element="place">
        <w:r w:rsidRPr="00105E0C">
          <w:rPr>
            <w:bCs/>
            <w:sz w:val="22"/>
            <w:szCs w:val="22"/>
          </w:rPr>
          <w:t>Maharashtra</w:t>
        </w:r>
      </w:smartTag>
    </w:p>
    <w:p w:rsidR="002506F9" w:rsidRPr="00F908E4" w:rsidRDefault="002506F9">
      <w:pPr>
        <w:pStyle w:val="Heading2"/>
        <w:pBdr>
          <w:bottom w:val="single" w:sz="6" w:space="1" w:color="auto"/>
        </w:pBdr>
        <w:jc w:val="left"/>
        <w:rPr>
          <w:szCs w:val="22"/>
        </w:rPr>
      </w:pPr>
      <w:r w:rsidRPr="00F908E4">
        <w:rPr>
          <w:szCs w:val="22"/>
        </w:rPr>
        <w:t>Date of Birth: 21</w:t>
      </w:r>
      <w:r w:rsidRPr="00F908E4">
        <w:rPr>
          <w:szCs w:val="22"/>
          <w:vertAlign w:val="superscript"/>
        </w:rPr>
        <w:t>st</w:t>
      </w:r>
      <w:r w:rsidRPr="00F908E4">
        <w:rPr>
          <w:szCs w:val="22"/>
        </w:rPr>
        <w:t xml:space="preserve"> March, 1985      </w:t>
      </w:r>
      <w:r w:rsidR="00F908E4">
        <w:rPr>
          <w:szCs w:val="22"/>
        </w:rPr>
        <w:t xml:space="preserve">     </w:t>
      </w:r>
      <w:r w:rsidR="00F908E4" w:rsidRPr="00F908E4">
        <w:rPr>
          <w:szCs w:val="22"/>
        </w:rPr>
        <w:t xml:space="preserve">Phone: +91-7771971720 </w:t>
      </w:r>
      <w:r w:rsidR="00F908E4">
        <w:rPr>
          <w:szCs w:val="22"/>
        </w:rPr>
        <w:t xml:space="preserve">      </w:t>
      </w:r>
      <w:r w:rsidR="00F908E4" w:rsidRPr="00F908E4">
        <w:rPr>
          <w:szCs w:val="22"/>
        </w:rPr>
        <w:t xml:space="preserve">    </w:t>
      </w:r>
      <w:r w:rsidR="00F908E4">
        <w:rPr>
          <w:szCs w:val="22"/>
        </w:rPr>
        <w:t xml:space="preserve"> </w:t>
      </w:r>
      <w:r w:rsidRPr="00F908E4">
        <w:rPr>
          <w:szCs w:val="22"/>
        </w:rPr>
        <w:t xml:space="preserve">Email: </w:t>
      </w:r>
      <w:hyperlink r:id="rId7" w:history="1">
        <w:r w:rsidRPr="00F908E4">
          <w:rPr>
            <w:rStyle w:val="Hyperlink"/>
            <w:szCs w:val="22"/>
          </w:rPr>
          <w:t>romitnaidu@yahoo.in</w:t>
        </w:r>
      </w:hyperlink>
    </w:p>
    <w:p w:rsidR="002506F9" w:rsidRDefault="002506F9">
      <w:pPr>
        <w:ind w:right="-331"/>
        <w:rPr>
          <w:b/>
          <w:sz w:val="20"/>
          <w:szCs w:val="20"/>
          <w:u w:val="single"/>
        </w:rPr>
      </w:pPr>
      <w:bookmarkStart w:id="0" w:name="edu"/>
    </w:p>
    <w:p w:rsidR="00F908E4" w:rsidRPr="000F7FAE" w:rsidRDefault="00F908E4" w:rsidP="000F7FAE">
      <w:pPr>
        <w:suppressLineNumbers/>
        <w:pBdr>
          <w:bottom w:val="single" w:sz="12" w:space="15" w:color="auto"/>
        </w:pBdr>
        <w:spacing w:line="192" w:lineRule="auto"/>
        <w:jc w:val="both"/>
        <w:rPr>
          <w:b/>
          <w:sz w:val="20"/>
          <w:szCs w:val="20"/>
          <w:highlight w:val="lightGray"/>
        </w:rPr>
      </w:pPr>
      <w:r w:rsidRPr="000F7FAE">
        <w:rPr>
          <w:b/>
        </w:rPr>
        <w:t xml:space="preserve">Qualified and experienced engineering professional with expertise in execution and Commissioning of HVAC projects </w:t>
      </w:r>
      <w:r>
        <w:rPr>
          <w:b/>
        </w:rPr>
        <w:t xml:space="preserve">for 7</w:t>
      </w:r>
      <w:r w:rsidRPr="000F7FAE">
        <w:rPr>
          <w:b/>
        </w:rPr>
        <w:t xml:space="preserve"> years &amp; </w:t>
      </w:r>
      <w:r>
        <w:rPr>
          <w:b/>
        </w:rPr>
        <w:t xml:space="preserve">7</w:t>
      </w:r>
      <w:r w:rsidRPr="000F7FAE">
        <w:rPr>
          <w:b/>
        </w:rPr>
        <w:t xml:space="preserve"> months would like to seek managerial responsibilities as Construction Manager/ Project Manager for HVAC Projects.</w:t>
      </w:r>
      <w:r w:rsidRPr="000F7FAE">
        <w:rPr>
          <w:b/>
          <w:sz w:val="20"/>
          <w:szCs w:val="20"/>
          <w:highlight w:val="lightGray"/>
        </w:rPr>
        <w:t xml:space="preserve"> </w:t>
      </w:r>
    </w:p>
    <w:p w:rsidR="00105E0C" w:rsidRDefault="00105E0C" w:rsidP="00105E0C">
      <w:pPr>
        <w:ind w:right="-331"/>
        <w:rPr>
          <w:b/>
          <w:sz w:val="28"/>
          <w:szCs w:val="28"/>
          <w:highlight w:val="lightGray"/>
        </w:rPr>
      </w:pPr>
    </w:p>
    <w:p w:rsidR="00105E0C" w:rsidRDefault="00105E0C" w:rsidP="00105E0C">
      <w:pPr>
        <w:ind w:right="-331"/>
        <w:rPr>
          <w:b/>
          <w:color w:val="000000"/>
          <w:sz w:val="28"/>
          <w:szCs w:val="28"/>
          <w:u w:val="single"/>
        </w:rPr>
      </w:pPr>
      <w:r w:rsidRPr="00D26CBB">
        <w:rPr>
          <w:b/>
          <w:color w:val="000000"/>
          <w:sz w:val="28"/>
          <w:szCs w:val="28"/>
          <w:highlight w:val="lightGray"/>
          <w:u w:val="single"/>
        </w:rPr>
        <w:t>WORK EXPERIENCE</w:t>
      </w:r>
    </w:p>
    <w:p w:rsidR="00104081" w:rsidRPr="00D26CBB" w:rsidRDefault="00104081" w:rsidP="00105E0C">
      <w:pPr>
        <w:ind w:right="-331"/>
        <w:rPr>
          <w:b/>
          <w:color w:val="000000"/>
          <w:sz w:val="28"/>
          <w:szCs w:val="28"/>
          <w:u w:val="single"/>
        </w:rPr>
      </w:pPr>
    </w:p>
    <w:p w:rsidR="00105E0C" w:rsidRDefault="00105E0C" w:rsidP="00105E0C">
      <w:pPr>
        <w:ind w:right="-331"/>
        <w:rPr>
          <w:b/>
          <w:sz w:val="20"/>
          <w:szCs w:val="20"/>
        </w:rPr>
      </w:pPr>
    </w:p>
    <w:p w:rsidR="00105E0C" w:rsidRDefault="00105E0C" w:rsidP="00105E0C">
      <w:pPr>
        <w:ind w:right="-331"/>
        <w:rPr>
          <w:b/>
          <w:sz w:val="28"/>
          <w:szCs w:val="28"/>
        </w:rPr>
      </w:pPr>
      <w:r w:rsidRPr="00105E0C">
        <w:rPr>
          <w:b/>
          <w:sz w:val="28"/>
          <w:szCs w:val="28"/>
          <w:highlight w:val="cyan"/>
          <w:u w:val="single"/>
        </w:rPr>
        <w:t>Blue Star Limited</w:t>
      </w:r>
      <w:r w:rsidRPr="00105E0C">
        <w:rPr>
          <w:b/>
          <w:sz w:val="28"/>
          <w:szCs w:val="28"/>
        </w:rPr>
        <w:t xml:space="preserve"> ---- November 2006 till present</w:t>
      </w:r>
    </w:p>
    <w:p w:rsidR="00104081" w:rsidRDefault="00104081" w:rsidP="00105E0C">
      <w:pPr>
        <w:ind w:right="-331"/>
        <w:rPr>
          <w:b/>
          <w:sz w:val="28"/>
          <w:szCs w:val="28"/>
        </w:rPr>
      </w:pPr>
    </w:p>
    <w:p w:rsidR="00EC2C32" w:rsidRPr="00105E0C" w:rsidRDefault="00EC2C32" w:rsidP="00105E0C">
      <w:pPr>
        <w:ind w:right="-331"/>
        <w:rPr>
          <w:b/>
          <w:sz w:val="28"/>
          <w:szCs w:val="28"/>
        </w:rPr>
      </w:pPr>
    </w:p>
    <w:p w:rsidR="00105E0C" w:rsidRDefault="00105E0C" w:rsidP="00105E0C">
      <w:pPr>
        <w:ind w:right="-331"/>
        <w:rPr>
          <w:sz w:val="22"/>
          <w:szCs w:val="22"/>
        </w:rPr>
      </w:pPr>
      <w:r w:rsidRPr="000F7FAE">
        <w:rPr>
          <w:sz w:val="22"/>
          <w:szCs w:val="22"/>
        </w:rPr>
        <w:t xml:space="preserve">Currently working as </w:t>
      </w:r>
      <w:r>
        <w:rPr>
          <w:b/>
          <w:sz w:val="22"/>
          <w:szCs w:val="22"/>
        </w:rPr>
        <w:t>Asst Manager</w:t>
      </w:r>
      <w:r w:rsidRPr="000F7FAE">
        <w:rPr>
          <w:b/>
          <w:sz w:val="22"/>
          <w:szCs w:val="22"/>
        </w:rPr>
        <w:t xml:space="preserve"> – HVAC Construction, Air Conditioning Project Division</w:t>
      </w:r>
      <w:r w:rsidRPr="000F7FAE">
        <w:rPr>
          <w:sz w:val="22"/>
          <w:szCs w:val="22"/>
        </w:rPr>
        <w:t xml:space="preserve"> </w:t>
      </w:r>
    </w:p>
    <w:p w:rsidR="00105E0C" w:rsidRPr="000F7FAE" w:rsidRDefault="00105E0C" w:rsidP="00105E0C">
      <w:pPr>
        <w:ind w:right="-331"/>
        <w:rPr>
          <w:sz w:val="22"/>
          <w:szCs w:val="22"/>
        </w:rPr>
      </w:pPr>
    </w:p>
    <w:p w:rsidR="00105E0C" w:rsidRPr="00105E0C" w:rsidRDefault="00105E0C" w:rsidP="00105E0C">
      <w:pPr>
        <w:ind w:right="-331"/>
        <w:rPr>
          <w:b/>
          <w:bCs/>
          <w:sz w:val="26"/>
          <w:szCs w:val="26"/>
          <w:u w:val="single"/>
        </w:rPr>
      </w:pPr>
      <w:r w:rsidRPr="00105E0C">
        <w:rPr>
          <w:b/>
          <w:bCs/>
          <w:sz w:val="26"/>
          <w:szCs w:val="26"/>
          <w:u w:val="single"/>
        </w:rPr>
        <w:t>Key responsibilities include:</w:t>
      </w:r>
    </w:p>
    <w:p w:rsidR="00105E0C" w:rsidRPr="001C406A" w:rsidRDefault="00105E0C" w:rsidP="00105E0C">
      <w:pPr>
        <w:ind w:right="-331"/>
        <w:rPr>
          <w:b/>
          <w:bCs/>
          <w:i/>
          <w:sz w:val="22"/>
          <w:szCs w:val="22"/>
          <w:u w:val="single"/>
        </w:rPr>
      </w:pPr>
    </w:p>
    <w:p w:rsidR="00105E0C" w:rsidRPr="00EC2C32" w:rsidRDefault="00105E0C" w:rsidP="00105E0C">
      <w:pPr>
        <w:numPr>
          <w:ilvl w:val="0"/>
          <w:numId w:val="7"/>
        </w:numPr>
        <w:tabs>
          <w:tab w:val="left" w:pos="420"/>
        </w:tabs>
        <w:ind w:right="-331"/>
      </w:pPr>
      <w:r w:rsidRPr="00EC2C32">
        <w:t xml:space="preserve">Guarantee </w:t>
      </w:r>
      <w:r w:rsidRPr="00EC2C32">
        <w:rPr>
          <w:b/>
        </w:rPr>
        <w:t>Complete Installation, Testing and commissioning</w:t>
      </w:r>
      <w:r w:rsidRPr="00EC2C32">
        <w:t xml:space="preserve"> of HVAC System.</w:t>
      </w:r>
    </w:p>
    <w:p w:rsidR="00105E0C" w:rsidRPr="00EC2C32" w:rsidRDefault="00105E0C" w:rsidP="00105E0C">
      <w:pPr>
        <w:numPr>
          <w:ilvl w:val="0"/>
          <w:numId w:val="7"/>
        </w:numPr>
        <w:ind w:right="-331"/>
      </w:pPr>
      <w:r w:rsidRPr="00EC2C32">
        <w:t xml:space="preserve">Ensure successful progress with adherence to </w:t>
      </w:r>
      <w:r w:rsidRPr="00EC2C32">
        <w:rPr>
          <w:b/>
        </w:rPr>
        <w:t>Designs, Performance, Quality Standards, Safety procedures</w:t>
      </w:r>
      <w:r w:rsidRPr="00EC2C32">
        <w:t xml:space="preserve"> while installation, testing and commissioning of the HVAC system.</w:t>
      </w:r>
    </w:p>
    <w:p w:rsidR="00105E0C" w:rsidRPr="00EC2C32" w:rsidRDefault="00105E0C" w:rsidP="00105E0C">
      <w:pPr>
        <w:numPr>
          <w:ilvl w:val="0"/>
          <w:numId w:val="7"/>
        </w:numPr>
        <w:ind w:right="-331"/>
      </w:pPr>
      <w:r w:rsidRPr="00EC2C32">
        <w:t>To co-ordinate various project activities such as project engineering, planning, execution testing, commissioning and handing over.</w:t>
      </w:r>
    </w:p>
    <w:p w:rsidR="00105E0C" w:rsidRPr="00EC2C32" w:rsidRDefault="00105E0C" w:rsidP="00105E0C">
      <w:pPr>
        <w:numPr>
          <w:ilvl w:val="0"/>
          <w:numId w:val="7"/>
        </w:numPr>
        <w:ind w:right="-331"/>
      </w:pPr>
      <w:r w:rsidRPr="00EC2C32">
        <w:t>To plan and execute the projects as per specification and committed tenure.</w:t>
      </w:r>
    </w:p>
    <w:p w:rsidR="00105E0C" w:rsidRPr="00EC2C32" w:rsidRDefault="00105E0C" w:rsidP="00105E0C">
      <w:pPr>
        <w:numPr>
          <w:ilvl w:val="0"/>
          <w:numId w:val="7"/>
        </w:numPr>
        <w:ind w:right="-331"/>
      </w:pPr>
      <w:r w:rsidRPr="00EC2C32">
        <w:t>To monitor technical submittals, variation requests and site instructions.</w:t>
      </w:r>
    </w:p>
    <w:p w:rsidR="00105E0C" w:rsidRPr="00EC2C32" w:rsidRDefault="00105E0C" w:rsidP="00105E0C">
      <w:pPr>
        <w:numPr>
          <w:ilvl w:val="0"/>
          <w:numId w:val="7"/>
        </w:numPr>
        <w:ind w:right="-331"/>
      </w:pPr>
      <w:r w:rsidRPr="00EC2C32">
        <w:t>To make suitable amendments to ensure budget’s’ are maintained.</w:t>
      </w:r>
    </w:p>
    <w:p w:rsidR="00105E0C" w:rsidRPr="00EC2C32" w:rsidRDefault="00105E0C" w:rsidP="00105E0C">
      <w:pPr>
        <w:numPr>
          <w:ilvl w:val="0"/>
          <w:numId w:val="7"/>
        </w:numPr>
        <w:ind w:right="-331"/>
      </w:pPr>
      <w:r w:rsidRPr="00EC2C32">
        <w:t>To handle billing/invoices and certificati</w:t>
      </w:r>
      <w:r w:rsidR="00EC2C32" w:rsidRPr="00EC2C32">
        <w:t>on of bills by</w:t>
      </w:r>
      <w:r w:rsidRPr="00EC2C32">
        <w:t xml:space="preserve"> MEP consultant and PMC in </w:t>
      </w:r>
      <w:r w:rsidRPr="00EC2C32">
        <w:rPr>
          <w:b/>
        </w:rPr>
        <w:t xml:space="preserve">SAP ECC 6.0 </w:t>
      </w:r>
      <w:r w:rsidR="00EC2C32" w:rsidRPr="00EC2C32">
        <w:rPr>
          <w:b/>
        </w:rPr>
        <w:t xml:space="preserve">Production </w:t>
      </w:r>
      <w:r w:rsidRPr="00EC2C32">
        <w:rPr>
          <w:b/>
        </w:rPr>
        <w:t>Module</w:t>
      </w:r>
      <w:r w:rsidRPr="00EC2C32">
        <w:t xml:space="preserve">.                       </w:t>
      </w:r>
    </w:p>
    <w:p w:rsidR="00105E0C" w:rsidRPr="00EC2C32" w:rsidRDefault="00105E0C" w:rsidP="00105E0C">
      <w:pPr>
        <w:numPr>
          <w:ilvl w:val="0"/>
          <w:numId w:val="7"/>
        </w:numPr>
        <w:ind w:right="-331"/>
      </w:pPr>
      <w:r w:rsidRPr="00EC2C32">
        <w:t xml:space="preserve">To plan and procure the equipments/materials as per the schedules in coordination with Planning and procurement and tracking the </w:t>
      </w:r>
      <w:r w:rsidRPr="00EC2C32">
        <w:rPr>
          <w:b/>
        </w:rPr>
        <w:t>BOQ for quick Payment Collections</w:t>
      </w:r>
      <w:r w:rsidRPr="00EC2C32">
        <w:t>.</w:t>
      </w:r>
    </w:p>
    <w:p w:rsidR="00EC2C32" w:rsidRPr="00EC2C32" w:rsidRDefault="00105E0C" w:rsidP="00CA27AD">
      <w:pPr>
        <w:numPr>
          <w:ilvl w:val="0"/>
          <w:numId w:val="7"/>
        </w:numPr>
        <w:ind w:right="-331"/>
      </w:pPr>
      <w:r w:rsidRPr="00EC2C32">
        <w:t xml:space="preserve">To work in liaison with various Statutory and Non Statutory bodies during Project Tenure and maintain wages &amp; Muster registers.  </w:t>
      </w:r>
    </w:p>
    <w:p w:rsidR="00104081" w:rsidRPr="00104081" w:rsidRDefault="00EC2C32" w:rsidP="00EC2C32">
      <w:pPr>
        <w:numPr>
          <w:ilvl w:val="0"/>
          <w:numId w:val="7"/>
        </w:numPr>
        <w:ind w:right="-331"/>
        <w:rPr>
          <w:sz w:val="22"/>
          <w:szCs w:val="22"/>
        </w:rPr>
      </w:pPr>
      <w:r w:rsidRPr="00EC2C32">
        <w:t xml:space="preserve">To do the billing in </w:t>
      </w:r>
      <w:r w:rsidRPr="00674983">
        <w:rPr>
          <w:b/>
        </w:rPr>
        <w:t>SAP</w:t>
      </w:r>
      <w:r w:rsidRPr="00EC2C32">
        <w:t xml:space="preserve"> for all the projects in the region with preparation of CVRs , Work Orders, Amendments and BA Bill passing.</w:t>
      </w:r>
    </w:p>
    <w:p w:rsidR="00104081" w:rsidRDefault="00104081" w:rsidP="00EC2C32">
      <w:pPr>
        <w:numPr>
          <w:ilvl w:val="0"/>
          <w:numId w:val="7"/>
        </w:numPr>
        <w:ind w:right="-331"/>
        <w:rPr>
          <w:sz w:val="22"/>
          <w:szCs w:val="22"/>
        </w:rPr>
      </w:pPr>
      <w:r>
        <w:t>To make protocols for the works executed and commissioned.</w:t>
      </w:r>
    </w:p>
    <w:p w:rsidR="00CA27AD" w:rsidRDefault="00104081" w:rsidP="00EC2C32">
      <w:pPr>
        <w:numPr>
          <w:ilvl w:val="0"/>
          <w:numId w:val="7"/>
        </w:numPr>
        <w:ind w:right="-331"/>
        <w:rPr>
          <w:sz w:val="22"/>
          <w:szCs w:val="22"/>
        </w:rPr>
      </w:pPr>
      <w:r>
        <w:rPr>
          <w:sz w:val="22"/>
          <w:szCs w:val="22"/>
        </w:rPr>
        <w:t>To develop and educate project associates to give best quality works.</w:t>
      </w:r>
    </w:p>
    <w:p w:rsidR="00104081" w:rsidRDefault="00104081" w:rsidP="00EC2C32">
      <w:pPr>
        <w:numPr>
          <w:ilvl w:val="0"/>
          <w:numId w:val="7"/>
        </w:numPr>
        <w:ind w:right="-331"/>
        <w:rPr>
          <w:sz w:val="22"/>
          <w:szCs w:val="22"/>
        </w:rPr>
      </w:pPr>
      <w:r>
        <w:rPr>
          <w:sz w:val="22"/>
          <w:szCs w:val="22"/>
        </w:rPr>
        <w:t>To ensure timely measurements are recorded and billed accordingly to maintain funds on project.</w:t>
      </w:r>
    </w:p>
    <w:p w:rsidR="00104081" w:rsidRDefault="00104081" w:rsidP="00EC2C32">
      <w:pPr>
        <w:numPr>
          <w:ilvl w:val="0"/>
          <w:numId w:val="7"/>
        </w:numPr>
        <w:ind w:right="-331"/>
        <w:rPr>
          <w:sz w:val="22"/>
          <w:szCs w:val="22"/>
        </w:rPr>
      </w:pPr>
      <w:r>
        <w:rPr>
          <w:sz w:val="22"/>
          <w:szCs w:val="22"/>
        </w:rPr>
        <w:t>To prepare list of excess material and send it to warehouse.</w:t>
      </w:r>
    </w:p>
    <w:p w:rsidR="00104081" w:rsidRDefault="00104081" w:rsidP="00EC2C32">
      <w:pPr>
        <w:numPr>
          <w:ilvl w:val="0"/>
          <w:numId w:val="7"/>
        </w:numPr>
        <w:ind w:right="-331"/>
        <w:rPr>
          <w:sz w:val="22"/>
          <w:szCs w:val="22"/>
        </w:rPr>
      </w:pPr>
      <w:r>
        <w:rPr>
          <w:sz w:val="22"/>
          <w:szCs w:val="22"/>
        </w:rPr>
        <w:t>To conduct safety training for all the team members and explain the need of safety equipments.</w:t>
      </w:r>
    </w:p>
    <w:p w:rsidR="00104081" w:rsidRDefault="00104081" w:rsidP="00EC2C32">
      <w:pPr>
        <w:numPr>
          <w:ilvl w:val="0"/>
          <w:numId w:val="7"/>
        </w:numPr>
        <w:ind w:right="-331"/>
        <w:rPr>
          <w:sz w:val="22"/>
          <w:szCs w:val="22"/>
        </w:rPr>
      </w:pPr>
      <w:r>
        <w:rPr>
          <w:sz w:val="22"/>
          <w:szCs w:val="22"/>
        </w:rPr>
        <w:t>To develop overall performance of the company and maintain good and healthy business relationships,</w:t>
      </w:r>
    </w:p>
    <w:p w:rsidR="00104081" w:rsidRDefault="00104081" w:rsidP="00104081">
      <w:pPr>
        <w:ind w:right="-331"/>
        <w:rPr>
          <w:sz w:val="22"/>
          <w:szCs w:val="22"/>
        </w:rPr>
      </w:pPr>
    </w:p>
    <w:p w:rsidR="00104081" w:rsidRDefault="00104081" w:rsidP="00104081">
      <w:pPr>
        <w:ind w:right="-331"/>
        <w:rPr>
          <w:sz w:val="22"/>
          <w:szCs w:val="22"/>
        </w:rPr>
      </w:pPr>
    </w:p>
    <w:p w:rsidR="00105E0C" w:rsidRPr="00CA27AD" w:rsidRDefault="00105E0C" w:rsidP="00CA27AD">
      <w:pPr>
        <w:ind w:left="360" w:right="-331"/>
        <w:rPr>
          <w:sz w:val="22"/>
          <w:szCs w:val="22"/>
        </w:rPr>
      </w:pPr>
      <w:r>
        <w:rPr>
          <w:sz w:val="22"/>
          <w:szCs w:val="22"/>
        </w:rPr>
        <w:tab/>
      </w:r>
    </w:p>
    <w:p w:rsidR="00105E0C" w:rsidRDefault="00105E0C" w:rsidP="00105E0C">
      <w:pPr>
        <w:ind w:right="-331"/>
        <w:rPr>
          <w:b/>
          <w:bCs/>
          <w:sz w:val="26"/>
          <w:szCs w:val="26"/>
          <w:u w:val="single"/>
        </w:rPr>
      </w:pPr>
      <w:r w:rsidRPr="00CA27AD">
        <w:rPr>
          <w:b/>
          <w:bCs/>
          <w:sz w:val="26"/>
          <w:szCs w:val="26"/>
          <w:u w:val="single"/>
        </w:rPr>
        <w:t>Projects undertaken include:</w:t>
      </w:r>
    </w:p>
    <w:p w:rsidR="00EC2C32" w:rsidRDefault="00EC2C32" w:rsidP="00105E0C">
      <w:pPr>
        <w:ind w:right="-331"/>
        <w:rPr>
          <w:b/>
          <w:bCs/>
          <w:sz w:val="26"/>
          <w:szCs w:val="26"/>
          <w:u w:val="single"/>
        </w:rPr>
      </w:pPr>
    </w:p>
    <w:p w:rsidR="00CA27AD" w:rsidRDefault="00CA27AD" w:rsidP="00105E0C">
      <w:pPr>
        <w:ind w:right="-331"/>
        <w:rPr>
          <w:b/>
          <w:bCs/>
          <w:sz w:val="26"/>
          <w:szCs w:val="26"/>
          <w:u w:val="single"/>
        </w:rPr>
      </w:pPr>
    </w:p>
    <w:p w:rsidR="00CA27AD" w:rsidRPr="00CA27AD" w:rsidRDefault="00CA27AD" w:rsidP="00105E0C">
      <w:pPr>
        <w:ind w:right="-331"/>
        <w:rPr>
          <w:b/>
        </w:rPr>
      </w:pPr>
      <w:r w:rsidRPr="00CA27AD">
        <w:rPr>
          <w:b/>
          <w:highlight w:val="green"/>
        </w:rPr>
        <w:t>Raigarh ( Chhattisgarh )</w:t>
      </w:r>
      <w:r w:rsidR="005E440F">
        <w:rPr>
          <w:b/>
        </w:rPr>
        <w:t xml:space="preserve">   ---- November 2006 to June 2007 – Site Engineer</w:t>
      </w:r>
    </w:p>
    <w:p w:rsidR="00CA27AD" w:rsidRPr="00CA27AD" w:rsidRDefault="00CA27AD" w:rsidP="00105E0C">
      <w:pPr>
        <w:ind w:right="-331"/>
        <w:rPr>
          <w:sz w:val="22"/>
          <w:szCs w:val="22"/>
        </w:rPr>
      </w:pPr>
    </w:p>
    <w:p w:rsidR="00105E0C" w:rsidRDefault="00105E0C" w:rsidP="00CA27AD">
      <w:pPr>
        <w:numPr>
          <w:ilvl w:val="0"/>
          <w:numId w:val="14"/>
        </w:numPr>
        <w:ind w:right="-331"/>
        <w:jc w:val="both"/>
        <w:rPr>
          <w:sz w:val="22"/>
          <w:szCs w:val="22"/>
        </w:rPr>
      </w:pPr>
      <w:r w:rsidRPr="00CA27AD">
        <w:rPr>
          <w:sz w:val="22"/>
          <w:szCs w:val="22"/>
        </w:rPr>
        <w:t xml:space="preserve">Successfully executed </w:t>
      </w:r>
      <w:r w:rsidRPr="00CA27AD">
        <w:rPr>
          <w:b/>
          <w:sz w:val="22"/>
          <w:szCs w:val="22"/>
        </w:rPr>
        <w:t>Jindal Power Ltd</w:t>
      </w:r>
      <w:r w:rsidRPr="00CA27AD">
        <w:rPr>
          <w:sz w:val="22"/>
          <w:szCs w:val="22"/>
        </w:rPr>
        <w:t>,</w:t>
      </w:r>
      <w:r w:rsidR="00CA27AD">
        <w:rPr>
          <w:sz w:val="22"/>
          <w:szCs w:val="22"/>
        </w:rPr>
        <w:t xml:space="preserve"> Tamnar,</w:t>
      </w:r>
      <w:r w:rsidRPr="00CA27AD">
        <w:rPr>
          <w:sz w:val="22"/>
          <w:szCs w:val="22"/>
        </w:rPr>
        <w:t xml:space="preserve"> Raigarh (4*250 MW Power Plant Project), with complete ventilation system including assembly of </w:t>
      </w:r>
      <w:r w:rsidR="00CA27AD">
        <w:rPr>
          <w:sz w:val="22"/>
          <w:szCs w:val="22"/>
        </w:rPr>
        <w:t>Air W</w:t>
      </w:r>
      <w:r w:rsidRPr="00CA27AD">
        <w:rPr>
          <w:sz w:val="22"/>
          <w:szCs w:val="22"/>
        </w:rPr>
        <w:t xml:space="preserve">asher unit </w:t>
      </w:r>
      <w:r w:rsidRPr="00CA27AD">
        <w:rPr>
          <w:b/>
          <w:bCs/>
          <w:sz w:val="22"/>
          <w:szCs w:val="22"/>
        </w:rPr>
        <w:t>70000 CMH X 14 #</w:t>
      </w:r>
      <w:r w:rsidRPr="00CA27AD">
        <w:rPr>
          <w:sz w:val="22"/>
          <w:szCs w:val="22"/>
        </w:rPr>
        <w:t xml:space="preserve">  and UAF systems </w:t>
      </w:r>
      <w:r w:rsidRPr="00CA27AD">
        <w:rPr>
          <w:b/>
          <w:bCs/>
          <w:sz w:val="22"/>
          <w:szCs w:val="22"/>
        </w:rPr>
        <w:t>40000 CMH X 14#</w:t>
      </w:r>
      <w:r w:rsidRPr="00CA27AD">
        <w:rPr>
          <w:sz w:val="22"/>
          <w:szCs w:val="22"/>
        </w:rPr>
        <w:t>.</w:t>
      </w:r>
      <w:r w:rsidR="00CA27AD">
        <w:rPr>
          <w:sz w:val="22"/>
          <w:szCs w:val="22"/>
        </w:rPr>
        <w:t xml:space="preserve"> Roof Extractors </w:t>
      </w:r>
      <w:r w:rsidR="00CA27AD" w:rsidRPr="00CA27AD">
        <w:rPr>
          <w:b/>
          <w:sz w:val="22"/>
          <w:szCs w:val="22"/>
        </w:rPr>
        <w:t>40000 CMH X 18</w:t>
      </w:r>
      <w:r w:rsidR="00CA27AD">
        <w:rPr>
          <w:sz w:val="22"/>
          <w:szCs w:val="22"/>
        </w:rPr>
        <w:t xml:space="preserve"> # &amp; Ventilation Fans (Tube Axial) 314 # with Ele</w:t>
      </w:r>
      <w:r w:rsidR="005E440F">
        <w:rPr>
          <w:sz w:val="22"/>
          <w:szCs w:val="22"/>
        </w:rPr>
        <w:t>ctrical Works.</w:t>
      </w:r>
    </w:p>
    <w:p w:rsidR="00104081" w:rsidRDefault="00104081" w:rsidP="00104081">
      <w:pPr>
        <w:ind w:right="-331"/>
        <w:jc w:val="both"/>
        <w:rPr>
          <w:sz w:val="22"/>
          <w:szCs w:val="22"/>
        </w:rPr>
      </w:pPr>
    </w:p>
    <w:p w:rsidR="00EC2C32" w:rsidRDefault="00EC2C32" w:rsidP="00EC2C32">
      <w:pPr>
        <w:ind w:right="-331"/>
        <w:jc w:val="both"/>
        <w:rPr>
          <w:sz w:val="22"/>
          <w:szCs w:val="22"/>
        </w:rPr>
      </w:pPr>
    </w:p>
    <w:p w:rsidR="00CA27AD" w:rsidRDefault="00CA27AD" w:rsidP="00CA27AD">
      <w:pPr>
        <w:ind w:right="-331"/>
        <w:jc w:val="both"/>
        <w:rPr>
          <w:b/>
        </w:rPr>
      </w:pPr>
      <w:smartTag w:uri="urn:schemas-microsoft-com:office:smarttags" w:element="City">
        <w:smartTag w:uri="urn:schemas-microsoft-com:office:smarttags" w:element="place">
          <w:r w:rsidRPr="00CA27AD">
            <w:rPr>
              <w:b/>
              <w:highlight w:val="green"/>
            </w:rPr>
            <w:t>Nagpur</w:t>
          </w:r>
        </w:smartTag>
      </w:smartTag>
      <w:r w:rsidRPr="00CA27AD">
        <w:rPr>
          <w:b/>
          <w:highlight w:val="green"/>
        </w:rPr>
        <w:t xml:space="preserve"> ( Maharashra )</w:t>
      </w:r>
      <w:r w:rsidR="005E440F">
        <w:rPr>
          <w:b/>
        </w:rPr>
        <w:t xml:space="preserve">   ---- June 2007 to December 2008  - Site Engineer</w:t>
      </w:r>
    </w:p>
    <w:p w:rsidR="00CA27AD" w:rsidRDefault="00CA27AD" w:rsidP="00CA27AD">
      <w:pPr>
        <w:ind w:right="-331"/>
        <w:jc w:val="both"/>
        <w:rPr>
          <w:b/>
        </w:rPr>
      </w:pPr>
    </w:p>
    <w:p w:rsidR="00CA27AD" w:rsidRPr="0035623C" w:rsidRDefault="00CA27AD" w:rsidP="00CA27AD">
      <w:pPr>
        <w:numPr>
          <w:ilvl w:val="0"/>
          <w:numId w:val="17"/>
        </w:numPr>
        <w:ind w:right="-331"/>
        <w:jc w:val="both"/>
        <w:rPr>
          <w:sz w:val="20"/>
          <w:szCs w:val="20"/>
        </w:rPr>
      </w:pPr>
      <w:r>
        <w:rPr>
          <w:sz w:val="22"/>
          <w:szCs w:val="22"/>
        </w:rPr>
        <w:t>Successfully executed Indoor Stadium Sports Complex with</w:t>
      </w:r>
      <w:r w:rsidRPr="00CA27AD">
        <w:rPr>
          <w:sz w:val="22"/>
          <w:szCs w:val="22"/>
        </w:rPr>
        <w:t xml:space="preserve"> installation of air conditioning system at Divisional Sports Complex Nagpur with </w:t>
      </w:r>
      <w:r w:rsidRPr="00CA27AD">
        <w:rPr>
          <w:b/>
          <w:bCs/>
          <w:sz w:val="22"/>
          <w:szCs w:val="22"/>
        </w:rPr>
        <w:t>130 TR X 2#</w:t>
      </w:r>
      <w:r w:rsidRPr="00CA27AD">
        <w:rPr>
          <w:sz w:val="22"/>
          <w:szCs w:val="22"/>
        </w:rPr>
        <w:t xml:space="preserve"> Air cooled screw Chiller of twin compressor with Single Circuit Chilled Water Pumps </w:t>
      </w:r>
      <w:r>
        <w:rPr>
          <w:sz w:val="22"/>
          <w:szCs w:val="22"/>
        </w:rPr>
        <w:t>,</w:t>
      </w:r>
      <w:r w:rsidR="000E1C84">
        <w:rPr>
          <w:sz w:val="22"/>
          <w:szCs w:val="22"/>
        </w:rPr>
        <w:t xml:space="preserve"> </w:t>
      </w:r>
      <w:r w:rsidR="000E1C84" w:rsidRPr="000E1C84">
        <w:rPr>
          <w:b/>
          <w:sz w:val="22"/>
          <w:szCs w:val="22"/>
        </w:rPr>
        <w:t>14 # AHUs</w:t>
      </w:r>
      <w:r w:rsidR="000E1C84">
        <w:rPr>
          <w:sz w:val="22"/>
          <w:szCs w:val="22"/>
        </w:rPr>
        <w:t xml:space="preserve"> , </w:t>
      </w:r>
      <w:r>
        <w:rPr>
          <w:sz w:val="22"/>
          <w:szCs w:val="22"/>
        </w:rPr>
        <w:t xml:space="preserve">Electrical Works </w:t>
      </w:r>
      <w:r w:rsidRPr="00CA27AD">
        <w:rPr>
          <w:sz w:val="22"/>
          <w:szCs w:val="22"/>
        </w:rPr>
        <w:t xml:space="preserve">and </w:t>
      </w:r>
      <w:r w:rsidRPr="000E1C84">
        <w:rPr>
          <w:b/>
          <w:sz w:val="22"/>
          <w:szCs w:val="22"/>
        </w:rPr>
        <w:t>BMS system.</w:t>
      </w:r>
    </w:p>
    <w:p w:rsidR="0035623C" w:rsidRDefault="0035623C" w:rsidP="0035623C">
      <w:pPr>
        <w:ind w:right="-331"/>
        <w:jc w:val="both"/>
        <w:rPr>
          <w:b/>
          <w:sz w:val="22"/>
          <w:szCs w:val="22"/>
        </w:rPr>
      </w:pPr>
    </w:p>
    <w:p w:rsidR="0035623C" w:rsidRDefault="0035623C" w:rsidP="0035623C">
      <w:pPr>
        <w:ind w:right="-331"/>
        <w:jc w:val="both"/>
        <w:rPr>
          <w:sz w:val="20"/>
          <w:szCs w:val="20"/>
        </w:rPr>
      </w:pPr>
    </w:p>
    <w:p w:rsidR="00CA27AD" w:rsidRPr="00104081" w:rsidRDefault="00CA27AD" w:rsidP="00CA27AD">
      <w:pPr>
        <w:numPr>
          <w:ilvl w:val="0"/>
          <w:numId w:val="17"/>
        </w:numPr>
        <w:ind w:right="-331"/>
        <w:jc w:val="both"/>
        <w:rPr>
          <w:sz w:val="22"/>
          <w:szCs w:val="22"/>
        </w:rPr>
      </w:pPr>
      <w:r w:rsidRPr="000E1C84">
        <w:rPr>
          <w:sz w:val="22"/>
          <w:szCs w:val="22"/>
        </w:rPr>
        <w:t xml:space="preserve">Successfully executed Tuli Hotels Pvt. Ltd., Nagpur with </w:t>
      </w:r>
      <w:r w:rsidRPr="000E1C84">
        <w:rPr>
          <w:b/>
          <w:bCs/>
          <w:sz w:val="22"/>
          <w:szCs w:val="22"/>
        </w:rPr>
        <w:t xml:space="preserve">135 TR X 3# </w:t>
      </w:r>
      <w:r w:rsidRPr="000E1C84">
        <w:rPr>
          <w:sz w:val="22"/>
          <w:szCs w:val="22"/>
        </w:rPr>
        <w:t>Water Cooled screw Chil</w:t>
      </w:r>
      <w:r w:rsidR="000E1C84">
        <w:rPr>
          <w:sz w:val="22"/>
          <w:szCs w:val="22"/>
        </w:rPr>
        <w:t xml:space="preserve">ler with Secondary Pump Circuit, 3 # Cooling Towers, 26 # AHUs, 135 # FCUs , 4 # TFAs , </w:t>
      </w:r>
      <w:r w:rsidRPr="000E1C84">
        <w:rPr>
          <w:sz w:val="22"/>
          <w:szCs w:val="22"/>
        </w:rPr>
        <w:t>and</w:t>
      </w:r>
      <w:r w:rsidRPr="000E1C84">
        <w:rPr>
          <w:b/>
          <w:bCs/>
          <w:sz w:val="22"/>
          <w:szCs w:val="22"/>
        </w:rPr>
        <w:t xml:space="preserve"> </w:t>
      </w:r>
      <w:r w:rsidRPr="000E1C84">
        <w:rPr>
          <w:bCs/>
          <w:sz w:val="22"/>
          <w:szCs w:val="22"/>
        </w:rPr>
        <w:t>with</w:t>
      </w:r>
      <w:r w:rsidRPr="000E1C84">
        <w:rPr>
          <w:b/>
          <w:bCs/>
          <w:sz w:val="22"/>
          <w:szCs w:val="22"/>
        </w:rPr>
        <w:t xml:space="preserve"> BMS system</w:t>
      </w:r>
      <w:r w:rsidR="000E1C84">
        <w:rPr>
          <w:b/>
          <w:bCs/>
          <w:sz w:val="22"/>
          <w:szCs w:val="22"/>
        </w:rPr>
        <w:t>.</w:t>
      </w:r>
    </w:p>
    <w:p w:rsidR="00104081" w:rsidRPr="000E1C84" w:rsidRDefault="00104081" w:rsidP="00104081">
      <w:pPr>
        <w:ind w:right="-331"/>
        <w:jc w:val="both"/>
        <w:rPr>
          <w:sz w:val="22"/>
          <w:szCs w:val="22"/>
        </w:rPr>
      </w:pPr>
    </w:p>
    <w:p w:rsidR="000E1C84" w:rsidRDefault="000E1C84" w:rsidP="000E1C84">
      <w:pPr>
        <w:ind w:right="-331"/>
        <w:jc w:val="both"/>
        <w:rPr>
          <w:b/>
          <w:bCs/>
          <w:sz w:val="22"/>
          <w:szCs w:val="22"/>
        </w:rPr>
      </w:pPr>
    </w:p>
    <w:p w:rsidR="000E1C84" w:rsidRDefault="008B3748" w:rsidP="000E1C84">
      <w:pPr>
        <w:ind w:right="-331"/>
        <w:jc w:val="both"/>
        <w:rPr>
          <w:b/>
        </w:rPr>
      </w:pPr>
      <w:smartTag w:uri="urn:schemas-microsoft-com:office:smarttags" w:element="City">
        <w:r w:rsidRPr="008B3748">
          <w:rPr>
            <w:b/>
            <w:highlight w:val="green"/>
          </w:rPr>
          <w:t>Surat</w:t>
        </w:r>
      </w:smartTag>
      <w:r w:rsidRPr="008B3748">
        <w:rPr>
          <w:b/>
          <w:highlight w:val="green"/>
        </w:rPr>
        <w:t xml:space="preserve"> ( </w:t>
      </w:r>
      <w:smartTag w:uri="urn:schemas-microsoft-com:office:smarttags" w:element="place">
        <w:r w:rsidRPr="008B3748">
          <w:rPr>
            <w:b/>
            <w:highlight w:val="green"/>
          </w:rPr>
          <w:t>Gujarat</w:t>
        </w:r>
      </w:smartTag>
      <w:r w:rsidRPr="008B3748">
        <w:rPr>
          <w:b/>
          <w:highlight w:val="green"/>
        </w:rPr>
        <w:t xml:space="preserve"> )</w:t>
      </w:r>
      <w:r w:rsidR="005E440F">
        <w:rPr>
          <w:b/>
        </w:rPr>
        <w:t xml:space="preserve">  ---- January 2009 to </w:t>
      </w:r>
      <w:r w:rsidR="00D26CBB">
        <w:rPr>
          <w:b/>
        </w:rPr>
        <w:t>March 2013 – Senior Engineer</w:t>
      </w:r>
    </w:p>
    <w:p w:rsidR="008B3748" w:rsidRPr="008B3748" w:rsidRDefault="008B3748" w:rsidP="000E1C84">
      <w:pPr>
        <w:ind w:right="-331"/>
        <w:jc w:val="both"/>
        <w:rPr>
          <w:b/>
        </w:rPr>
      </w:pPr>
    </w:p>
    <w:p w:rsidR="008B3748" w:rsidRDefault="008B3748" w:rsidP="008B3748">
      <w:pPr>
        <w:numPr>
          <w:ilvl w:val="0"/>
          <w:numId w:val="17"/>
        </w:numPr>
        <w:ind w:right="-331"/>
        <w:jc w:val="both"/>
        <w:rPr>
          <w:sz w:val="22"/>
          <w:szCs w:val="22"/>
        </w:rPr>
      </w:pPr>
      <w:r w:rsidRPr="008B3748">
        <w:rPr>
          <w:sz w:val="22"/>
          <w:szCs w:val="22"/>
        </w:rPr>
        <w:t xml:space="preserve">Successfully executed Gujarat Industrial Power Company Limited, Surat 125 </w:t>
      </w:r>
      <w:r>
        <w:rPr>
          <w:sz w:val="22"/>
          <w:szCs w:val="22"/>
        </w:rPr>
        <w:t>X 2 MW Power Plant project for Air Conditioning &amp; V</w:t>
      </w:r>
      <w:r w:rsidRPr="008B3748">
        <w:rPr>
          <w:sz w:val="22"/>
          <w:szCs w:val="22"/>
        </w:rPr>
        <w:t xml:space="preserve">entilation system involving water cooled screw chiller </w:t>
      </w:r>
      <w:r w:rsidRPr="008B3748">
        <w:rPr>
          <w:b/>
          <w:bCs/>
          <w:sz w:val="22"/>
          <w:szCs w:val="22"/>
        </w:rPr>
        <w:t xml:space="preserve">130 TR X 3 </w:t>
      </w:r>
      <w:r w:rsidRPr="008B3748">
        <w:rPr>
          <w:sz w:val="22"/>
          <w:szCs w:val="22"/>
        </w:rPr>
        <w:t xml:space="preserve">working on R-22 Gas , </w:t>
      </w:r>
      <w:r>
        <w:rPr>
          <w:sz w:val="22"/>
          <w:szCs w:val="22"/>
        </w:rPr>
        <w:t xml:space="preserve">Chilled Water Pumps, AHU , Cooling Towers, </w:t>
      </w:r>
      <w:r w:rsidRPr="008B3748">
        <w:rPr>
          <w:sz w:val="22"/>
          <w:szCs w:val="22"/>
        </w:rPr>
        <w:t xml:space="preserve">Air washer system of  </w:t>
      </w:r>
      <w:r w:rsidRPr="008B3748">
        <w:rPr>
          <w:b/>
          <w:bCs/>
          <w:sz w:val="22"/>
          <w:szCs w:val="22"/>
        </w:rPr>
        <w:t xml:space="preserve">500000 CMH X 2 </w:t>
      </w:r>
      <w:r w:rsidRPr="008B3748">
        <w:rPr>
          <w:sz w:val="22"/>
          <w:szCs w:val="22"/>
        </w:rPr>
        <w:t xml:space="preserve"> , UAF Unit of </w:t>
      </w:r>
      <w:r w:rsidRPr="008B3748">
        <w:rPr>
          <w:b/>
          <w:bCs/>
          <w:sz w:val="22"/>
          <w:szCs w:val="22"/>
        </w:rPr>
        <w:t>120000 CMH X 2</w:t>
      </w:r>
      <w:r w:rsidRPr="008B3748">
        <w:rPr>
          <w:sz w:val="22"/>
          <w:szCs w:val="22"/>
        </w:rPr>
        <w:t xml:space="preserve"> and roof extractor </w:t>
      </w:r>
      <w:r w:rsidRPr="008B3748">
        <w:rPr>
          <w:b/>
          <w:bCs/>
          <w:sz w:val="22"/>
          <w:szCs w:val="22"/>
        </w:rPr>
        <w:t xml:space="preserve">40000 CMH X 18 </w:t>
      </w:r>
      <w:r>
        <w:rPr>
          <w:b/>
          <w:bCs/>
          <w:sz w:val="22"/>
          <w:szCs w:val="22"/>
        </w:rPr>
        <w:t xml:space="preserve"> , Exhaust / Fresh Air Fans 129 # </w:t>
      </w:r>
      <w:r>
        <w:rPr>
          <w:sz w:val="22"/>
          <w:szCs w:val="22"/>
        </w:rPr>
        <w:t xml:space="preserve"> with PLC based system both for Air Conditioning &amp; Ventilation system.</w:t>
      </w:r>
    </w:p>
    <w:p w:rsidR="0035623C" w:rsidRDefault="0035623C" w:rsidP="0035623C">
      <w:pPr>
        <w:ind w:right="-331"/>
        <w:jc w:val="both"/>
        <w:rPr>
          <w:sz w:val="22"/>
          <w:szCs w:val="22"/>
        </w:rPr>
      </w:pPr>
    </w:p>
    <w:p w:rsidR="0035623C" w:rsidRDefault="0035623C" w:rsidP="0035623C">
      <w:pPr>
        <w:ind w:right="-331"/>
        <w:jc w:val="both"/>
        <w:rPr>
          <w:sz w:val="22"/>
          <w:szCs w:val="22"/>
        </w:rPr>
      </w:pPr>
    </w:p>
    <w:p w:rsidR="0035623C" w:rsidRDefault="005E440F" w:rsidP="0035623C">
      <w:pPr>
        <w:numPr>
          <w:ilvl w:val="0"/>
          <w:numId w:val="17"/>
        </w:numPr>
        <w:ind w:right="-331"/>
        <w:jc w:val="both"/>
        <w:rPr>
          <w:sz w:val="22"/>
          <w:szCs w:val="22"/>
        </w:rPr>
      </w:pPr>
      <w:r w:rsidRPr="005E440F">
        <w:rPr>
          <w:sz w:val="22"/>
          <w:szCs w:val="22"/>
        </w:rPr>
        <w:t xml:space="preserve">Air Conditioning system at APMC Surat Market with </w:t>
      </w:r>
      <w:r w:rsidRPr="005E440F">
        <w:rPr>
          <w:b/>
          <w:bCs/>
          <w:sz w:val="22"/>
          <w:szCs w:val="22"/>
        </w:rPr>
        <w:t>250 TR X 3#</w:t>
      </w:r>
      <w:r w:rsidRPr="005E440F">
        <w:rPr>
          <w:sz w:val="22"/>
          <w:szCs w:val="22"/>
        </w:rPr>
        <w:t xml:space="preserve"> Water Cooled screw Chiller with Secondary Chilled Water Pump Circuit</w:t>
      </w:r>
      <w:r>
        <w:rPr>
          <w:sz w:val="22"/>
          <w:szCs w:val="22"/>
        </w:rPr>
        <w:t xml:space="preserve"> , Cooling Towers , AHUs, FCUs, TFAs, with</w:t>
      </w:r>
      <w:r w:rsidRPr="005E440F">
        <w:rPr>
          <w:sz w:val="22"/>
          <w:szCs w:val="22"/>
        </w:rPr>
        <w:t xml:space="preserve"> BMS system</w:t>
      </w:r>
      <w:r w:rsidR="00104081">
        <w:rPr>
          <w:sz w:val="22"/>
          <w:szCs w:val="22"/>
        </w:rPr>
        <w:t>.</w:t>
      </w:r>
    </w:p>
    <w:p w:rsidR="00104081" w:rsidRDefault="00104081" w:rsidP="00104081">
      <w:pPr>
        <w:ind w:right="-331"/>
        <w:jc w:val="both"/>
        <w:rPr>
          <w:sz w:val="22"/>
          <w:szCs w:val="22"/>
        </w:rPr>
      </w:pPr>
    </w:p>
    <w:p w:rsidR="005E440F" w:rsidRPr="008B3748" w:rsidRDefault="005E440F" w:rsidP="005E440F">
      <w:pPr>
        <w:ind w:right="-331"/>
        <w:jc w:val="both"/>
        <w:rPr>
          <w:sz w:val="22"/>
          <w:szCs w:val="22"/>
        </w:rPr>
      </w:pPr>
    </w:p>
    <w:p w:rsidR="00CA27AD" w:rsidRPr="005E440F" w:rsidRDefault="005E440F" w:rsidP="005E440F">
      <w:pPr>
        <w:ind w:right="-331"/>
        <w:jc w:val="both"/>
        <w:rPr>
          <w:b/>
        </w:rPr>
      </w:pPr>
      <w:r w:rsidRPr="005E440F">
        <w:rPr>
          <w:b/>
          <w:highlight w:val="green"/>
        </w:rPr>
        <w:t xml:space="preserve">Halol ( </w:t>
      </w:r>
      <w:smartTag w:uri="urn:schemas-microsoft-com:office:smarttags" w:element="place">
        <w:r w:rsidRPr="005E440F">
          <w:rPr>
            <w:b/>
            <w:highlight w:val="green"/>
          </w:rPr>
          <w:t>Gujarat</w:t>
        </w:r>
      </w:smartTag>
      <w:r w:rsidRPr="005E440F">
        <w:rPr>
          <w:b/>
          <w:highlight w:val="green"/>
        </w:rPr>
        <w:t xml:space="preserve"> )</w:t>
      </w:r>
    </w:p>
    <w:p w:rsidR="00CA27AD" w:rsidRDefault="00CA27AD" w:rsidP="00CA27AD">
      <w:pPr>
        <w:ind w:right="-331"/>
        <w:jc w:val="both"/>
        <w:rPr>
          <w:sz w:val="20"/>
          <w:szCs w:val="20"/>
        </w:rPr>
      </w:pPr>
    </w:p>
    <w:p w:rsidR="005E440F" w:rsidRPr="00104081" w:rsidRDefault="005E440F" w:rsidP="005E440F">
      <w:pPr>
        <w:numPr>
          <w:ilvl w:val="0"/>
          <w:numId w:val="8"/>
        </w:numPr>
        <w:ind w:right="-331"/>
        <w:jc w:val="both"/>
        <w:rPr>
          <w:b/>
          <w:bCs/>
          <w:i/>
          <w:iCs/>
          <w:sz w:val="22"/>
          <w:szCs w:val="22"/>
          <w:u w:val="single"/>
        </w:rPr>
      </w:pPr>
      <w:r w:rsidRPr="005E440F">
        <w:rPr>
          <w:sz w:val="22"/>
          <w:szCs w:val="22"/>
        </w:rPr>
        <w:t xml:space="preserve">Ventilation system at CEAT Radial Tyre Project  with </w:t>
      </w:r>
      <w:r w:rsidRPr="005E440F">
        <w:rPr>
          <w:b/>
          <w:bCs/>
          <w:sz w:val="22"/>
          <w:szCs w:val="22"/>
        </w:rPr>
        <w:t>40000 CMH X 2#</w:t>
      </w:r>
      <w:r w:rsidRPr="005E440F">
        <w:rPr>
          <w:sz w:val="22"/>
          <w:szCs w:val="22"/>
        </w:rPr>
        <w:t xml:space="preserve"> Air Washer Units and </w:t>
      </w:r>
      <w:r w:rsidRPr="005E440F">
        <w:rPr>
          <w:b/>
          <w:bCs/>
          <w:sz w:val="22"/>
          <w:szCs w:val="22"/>
        </w:rPr>
        <w:t>30000 CMH X 2#</w:t>
      </w:r>
      <w:r w:rsidRPr="005E440F">
        <w:rPr>
          <w:sz w:val="22"/>
          <w:szCs w:val="22"/>
        </w:rPr>
        <w:t xml:space="preserve"> Exhaust Units.</w:t>
      </w:r>
      <w:r>
        <w:rPr>
          <w:sz w:val="22"/>
          <w:szCs w:val="22"/>
        </w:rPr>
        <w:t xml:space="preserve"> </w:t>
      </w:r>
    </w:p>
    <w:p w:rsidR="00104081" w:rsidRDefault="00104081" w:rsidP="00104081">
      <w:pPr>
        <w:ind w:right="-331"/>
        <w:jc w:val="both"/>
        <w:rPr>
          <w:sz w:val="22"/>
          <w:szCs w:val="22"/>
        </w:rPr>
      </w:pPr>
    </w:p>
    <w:p w:rsidR="00104081" w:rsidRDefault="00104081" w:rsidP="00104081">
      <w:pPr>
        <w:ind w:right="-331"/>
        <w:jc w:val="both"/>
        <w:rPr>
          <w:sz w:val="22"/>
          <w:szCs w:val="22"/>
        </w:rPr>
      </w:pPr>
    </w:p>
    <w:p w:rsidR="00104081" w:rsidRDefault="00104081" w:rsidP="00104081">
      <w:pPr>
        <w:ind w:right="-331"/>
        <w:jc w:val="both"/>
        <w:rPr>
          <w:sz w:val="22"/>
          <w:szCs w:val="22"/>
        </w:rPr>
      </w:pPr>
    </w:p>
    <w:p w:rsidR="00104081" w:rsidRDefault="00104081" w:rsidP="00104081">
      <w:pPr>
        <w:ind w:right="-331"/>
        <w:jc w:val="both"/>
        <w:rPr>
          <w:sz w:val="22"/>
          <w:szCs w:val="22"/>
        </w:rPr>
      </w:pPr>
    </w:p>
    <w:p w:rsidR="00104081" w:rsidRDefault="00104081" w:rsidP="00104081">
      <w:pPr>
        <w:ind w:right="-331"/>
        <w:jc w:val="both"/>
        <w:rPr>
          <w:sz w:val="22"/>
          <w:szCs w:val="22"/>
        </w:rPr>
      </w:pPr>
    </w:p>
    <w:p w:rsidR="00104081" w:rsidRDefault="00104081" w:rsidP="00104081">
      <w:pPr>
        <w:ind w:right="-331"/>
        <w:jc w:val="both"/>
        <w:rPr>
          <w:sz w:val="22"/>
          <w:szCs w:val="22"/>
        </w:rPr>
      </w:pPr>
    </w:p>
    <w:p w:rsidR="00104081" w:rsidRPr="00EC2C32" w:rsidRDefault="00104081" w:rsidP="00104081">
      <w:pPr>
        <w:ind w:right="-331"/>
        <w:jc w:val="both"/>
        <w:rPr>
          <w:b/>
          <w:bCs/>
          <w:i/>
          <w:iCs/>
          <w:sz w:val="22"/>
          <w:szCs w:val="22"/>
          <w:u w:val="single"/>
        </w:rPr>
      </w:pPr>
    </w:p>
    <w:p w:rsidR="00105E0C" w:rsidRDefault="00105E0C" w:rsidP="0035623C">
      <w:pPr>
        <w:ind w:right="-331"/>
        <w:jc w:val="both"/>
        <w:rPr>
          <w:sz w:val="20"/>
          <w:szCs w:val="20"/>
        </w:rPr>
      </w:pPr>
    </w:p>
    <w:p w:rsidR="00105E0C" w:rsidRDefault="00105E0C" w:rsidP="00105E0C">
      <w:pPr>
        <w:ind w:right="-331"/>
        <w:jc w:val="both"/>
        <w:rPr>
          <w:b/>
          <w:bCs/>
          <w:iCs/>
          <w:sz w:val="26"/>
          <w:szCs w:val="26"/>
          <w:u w:val="single"/>
        </w:rPr>
      </w:pPr>
      <w:r w:rsidRPr="00D26CBB">
        <w:rPr>
          <w:b/>
          <w:bCs/>
          <w:iCs/>
          <w:sz w:val="26"/>
          <w:szCs w:val="26"/>
          <w:u w:val="single"/>
        </w:rPr>
        <w:t>Projects in Progress include:</w:t>
      </w:r>
    </w:p>
    <w:p w:rsidR="0035623C" w:rsidRDefault="0035623C" w:rsidP="00105E0C">
      <w:pPr>
        <w:ind w:right="-331"/>
        <w:jc w:val="both"/>
        <w:rPr>
          <w:b/>
          <w:bCs/>
          <w:iCs/>
          <w:sz w:val="26"/>
          <w:szCs w:val="26"/>
          <w:u w:val="single"/>
        </w:rPr>
      </w:pPr>
    </w:p>
    <w:p w:rsidR="00D26CBB" w:rsidRDefault="00D26CBB" w:rsidP="00105E0C">
      <w:pPr>
        <w:ind w:right="-331"/>
        <w:jc w:val="both"/>
        <w:rPr>
          <w:b/>
          <w:bCs/>
          <w:iCs/>
          <w:sz w:val="26"/>
          <w:szCs w:val="26"/>
          <w:u w:val="single"/>
        </w:rPr>
      </w:pPr>
    </w:p>
    <w:p w:rsidR="00D26CBB" w:rsidRDefault="00D26CBB" w:rsidP="00105E0C">
      <w:pPr>
        <w:ind w:right="-331"/>
        <w:jc w:val="both"/>
        <w:rPr>
          <w:b/>
          <w:bCs/>
          <w:iCs/>
        </w:rPr>
      </w:pPr>
      <w:smartTag w:uri="urn:schemas-microsoft-com:office:smarttags" w:element="place">
        <w:smartTag w:uri="urn:schemas-microsoft-com:office:smarttags" w:element="City">
          <w:r w:rsidRPr="00D26CBB">
            <w:rPr>
              <w:b/>
              <w:bCs/>
              <w:iCs/>
              <w:highlight w:val="green"/>
              <w:u w:val="single"/>
            </w:rPr>
            <w:t>Raipur</w:t>
          </w:r>
        </w:smartTag>
      </w:smartTag>
      <w:r w:rsidRPr="00D26CBB">
        <w:rPr>
          <w:b/>
          <w:bCs/>
          <w:iCs/>
          <w:highlight w:val="green"/>
          <w:u w:val="single"/>
        </w:rPr>
        <w:t xml:space="preserve"> ( Chhattisgarh )</w:t>
      </w:r>
      <w:r w:rsidRPr="00D26CBB">
        <w:rPr>
          <w:b/>
          <w:bCs/>
          <w:iCs/>
        </w:rPr>
        <w:t xml:space="preserve">  ---- </w:t>
      </w:r>
      <w:r>
        <w:rPr>
          <w:b/>
          <w:bCs/>
          <w:iCs/>
        </w:rPr>
        <w:t>March 2013 till Present – Assistant Manager</w:t>
      </w:r>
    </w:p>
    <w:p w:rsidR="00D26CBB" w:rsidRPr="00D26CBB" w:rsidRDefault="00D26CBB" w:rsidP="00105E0C">
      <w:pPr>
        <w:ind w:right="-331"/>
        <w:jc w:val="both"/>
        <w:rPr>
          <w:b/>
          <w:bCs/>
          <w:iCs/>
          <w:sz w:val="26"/>
          <w:szCs w:val="26"/>
          <w:u w:val="single"/>
        </w:rPr>
      </w:pPr>
    </w:p>
    <w:p w:rsidR="00105E0C" w:rsidRPr="0035623C" w:rsidRDefault="00105E0C" w:rsidP="00D26CBB">
      <w:pPr>
        <w:numPr>
          <w:ilvl w:val="0"/>
          <w:numId w:val="19"/>
        </w:numPr>
        <w:ind w:right="-331"/>
        <w:jc w:val="both"/>
        <w:rPr>
          <w:b/>
          <w:bCs/>
          <w:i/>
          <w:iCs/>
          <w:sz w:val="22"/>
          <w:szCs w:val="22"/>
          <w:u w:val="single"/>
        </w:rPr>
      </w:pPr>
      <w:r w:rsidRPr="00716C77">
        <w:rPr>
          <w:sz w:val="22"/>
          <w:szCs w:val="22"/>
        </w:rPr>
        <w:t>.</w:t>
      </w:r>
      <w:r w:rsidR="00D26CBB" w:rsidRPr="00716C77">
        <w:rPr>
          <w:sz w:val="22"/>
          <w:szCs w:val="22"/>
        </w:rPr>
        <w:t xml:space="preserve">Taj gateway Hotel with </w:t>
      </w:r>
      <w:r w:rsidR="00D26CBB" w:rsidRPr="00716C77">
        <w:rPr>
          <w:b/>
          <w:sz w:val="22"/>
          <w:szCs w:val="22"/>
        </w:rPr>
        <w:t>135 TR X 3</w:t>
      </w:r>
      <w:r w:rsidR="00716C77">
        <w:rPr>
          <w:sz w:val="22"/>
          <w:szCs w:val="22"/>
        </w:rPr>
        <w:t># Water Cooled Screw Chiller</w:t>
      </w:r>
      <w:r w:rsidR="00D26CBB" w:rsidRPr="00716C77">
        <w:rPr>
          <w:sz w:val="22"/>
          <w:szCs w:val="22"/>
        </w:rPr>
        <w:t xml:space="preserve"> with Secondary Chilled Water System, </w:t>
      </w:r>
      <w:smartTag w:uri="urn:schemas-microsoft-com:office:smarttags" w:element="place">
        <w:smartTag w:uri="urn:schemas-microsoft-com:office:smarttags" w:element="PlaceName">
          <w:r w:rsidR="00716C77" w:rsidRPr="00716C77">
            <w:rPr>
              <w:sz w:val="22"/>
              <w:szCs w:val="22"/>
            </w:rPr>
            <w:t>Cooling</w:t>
          </w:r>
        </w:smartTag>
        <w:r w:rsidR="00716C77" w:rsidRPr="00716C77">
          <w:rPr>
            <w:sz w:val="22"/>
            <w:szCs w:val="22"/>
          </w:rPr>
          <w:t xml:space="preserve"> </w:t>
        </w:r>
        <w:smartTag w:uri="urn:schemas-microsoft-com:office:smarttags" w:element="PlaceType">
          <w:r w:rsidR="00716C77" w:rsidRPr="00716C77">
            <w:rPr>
              <w:sz w:val="22"/>
              <w:szCs w:val="22"/>
            </w:rPr>
            <w:t>Towers</w:t>
          </w:r>
        </w:smartTag>
      </w:smartTag>
      <w:r w:rsidR="00716C77" w:rsidRPr="00716C77">
        <w:rPr>
          <w:sz w:val="22"/>
          <w:szCs w:val="22"/>
        </w:rPr>
        <w:t>, AHUs , FCUs, TFAs and Exhaust system.</w:t>
      </w:r>
    </w:p>
    <w:p w:rsidR="0035623C" w:rsidRPr="00716C77" w:rsidRDefault="0035623C" w:rsidP="0035623C">
      <w:pPr>
        <w:ind w:right="-331"/>
        <w:jc w:val="both"/>
        <w:rPr>
          <w:b/>
          <w:bCs/>
          <w:i/>
          <w:iCs/>
          <w:sz w:val="22"/>
          <w:szCs w:val="22"/>
          <w:u w:val="single"/>
        </w:rPr>
      </w:pPr>
    </w:p>
    <w:p w:rsidR="00716C77" w:rsidRPr="0035623C" w:rsidRDefault="00716C77" w:rsidP="00D26CBB">
      <w:pPr>
        <w:numPr>
          <w:ilvl w:val="0"/>
          <w:numId w:val="19"/>
        </w:numPr>
        <w:ind w:right="-331"/>
        <w:jc w:val="both"/>
        <w:rPr>
          <w:b/>
          <w:bCs/>
          <w:i/>
          <w:iCs/>
          <w:sz w:val="22"/>
          <w:szCs w:val="22"/>
          <w:u w:val="single"/>
        </w:rPr>
      </w:pPr>
      <w:r>
        <w:rPr>
          <w:sz w:val="22"/>
          <w:szCs w:val="22"/>
        </w:rPr>
        <w:t xml:space="preserve">HOD complex , Naya Raipur with 135 TR X 3 Water Cooled Screw Chiller , Secondary Chilled Water circuits, AHUs , FCUs &amp; Air Washer Units with </w:t>
      </w:r>
      <w:r w:rsidRPr="00716C77">
        <w:rPr>
          <w:b/>
          <w:sz w:val="22"/>
          <w:szCs w:val="22"/>
        </w:rPr>
        <w:t>Double Stage Evaporative system</w:t>
      </w:r>
      <w:r>
        <w:rPr>
          <w:b/>
          <w:sz w:val="22"/>
          <w:szCs w:val="22"/>
        </w:rPr>
        <w:t xml:space="preserve"> 135000 CMH X 8 # </w:t>
      </w:r>
    </w:p>
    <w:p w:rsidR="0035623C" w:rsidRPr="00EC2C32" w:rsidRDefault="0035623C" w:rsidP="0035623C">
      <w:pPr>
        <w:ind w:right="-331"/>
        <w:jc w:val="both"/>
        <w:rPr>
          <w:b/>
          <w:bCs/>
          <w:i/>
          <w:iCs/>
          <w:sz w:val="22"/>
          <w:szCs w:val="22"/>
          <w:u w:val="single"/>
        </w:rPr>
      </w:pPr>
    </w:p>
    <w:p w:rsidR="00EC2C32" w:rsidRPr="00EC2C32" w:rsidRDefault="00EC2C32" w:rsidP="00EC2C32">
      <w:pPr>
        <w:numPr>
          <w:ilvl w:val="0"/>
          <w:numId w:val="19"/>
        </w:numPr>
        <w:ind w:right="-331"/>
        <w:jc w:val="both"/>
        <w:rPr>
          <w:b/>
          <w:bCs/>
          <w:i/>
          <w:iCs/>
          <w:sz w:val="22"/>
          <w:szCs w:val="22"/>
          <w:u w:val="single"/>
        </w:rPr>
      </w:pPr>
      <w:r>
        <w:rPr>
          <w:sz w:val="22"/>
          <w:szCs w:val="22"/>
        </w:rPr>
        <w:t>Mantralay , Naya Raipur for only BMS system for Complete Air Conditioning systems including 135 TR X 3 Water Cooled Screw Chiller, Cooling Towers, Secondary Chilled Water Circuits, AHUs, FCUs, &amp; Storage tanks.</w:t>
      </w:r>
      <w:r w:rsidR="000F7FAE">
        <w:t xml:space="preserve">     </w:t>
      </w:r>
    </w:p>
    <w:p w:rsidR="00EC2C32" w:rsidRPr="00EC2C32" w:rsidRDefault="00EC2C32" w:rsidP="00EC2C32">
      <w:pPr>
        <w:numPr>
          <w:ilvl w:val="0"/>
          <w:numId w:val="19"/>
        </w:numPr>
        <w:ind w:right="-331"/>
        <w:jc w:val="both"/>
        <w:rPr>
          <w:b/>
          <w:bCs/>
          <w:i/>
          <w:iCs/>
          <w:sz w:val="22"/>
          <w:szCs w:val="22"/>
          <w:u w:val="single"/>
        </w:rPr>
      </w:pPr>
      <w:r>
        <w:t>NTPC , Sipat , Bilaspur for Contract closing and completion of balance snag list and collect final payment. Also for handing over of Mandatory Spares as per the contract.</w:t>
      </w:r>
    </w:p>
    <w:p w:rsidR="00EC2C32" w:rsidRDefault="00EC2C32" w:rsidP="00EC2C32">
      <w:pPr>
        <w:ind w:right="-331"/>
        <w:jc w:val="both"/>
      </w:pPr>
    </w:p>
    <w:p w:rsidR="00EC2C32" w:rsidRDefault="000F7FAE" w:rsidP="00EC2C32">
      <w:pPr>
        <w:ind w:right="-331"/>
        <w:jc w:val="both"/>
      </w:pPr>
      <w:r>
        <w:t xml:space="preserve">             </w:t>
      </w:r>
    </w:p>
    <w:p w:rsidR="002506F9" w:rsidRPr="0035623C" w:rsidRDefault="000F7FAE" w:rsidP="0035623C">
      <w:pPr>
        <w:ind w:right="-331"/>
        <w:jc w:val="both"/>
        <w:rPr>
          <w:b/>
          <w:bCs/>
          <w:i/>
          <w:iCs/>
          <w:sz w:val="22"/>
          <w:szCs w:val="22"/>
          <w:u w:val="single"/>
        </w:rPr>
      </w:pPr>
      <w:r>
        <w:t xml:space="preserve">              </w:t>
      </w:r>
      <w:r w:rsidR="00EC2C32">
        <w:t xml:space="preserve">           </w:t>
      </w:r>
    </w:p>
    <w:p w:rsidR="002506F9" w:rsidRPr="0035623C" w:rsidRDefault="002506F9">
      <w:pPr>
        <w:spacing w:line="360" w:lineRule="auto"/>
        <w:jc w:val="both"/>
        <w:rPr>
          <w:b/>
        </w:rPr>
      </w:pPr>
      <w:r w:rsidRPr="0035623C">
        <w:rPr>
          <w:b/>
          <w:highlight w:val="lightGray"/>
        </w:rPr>
        <w:t>EDUCATION</w:t>
      </w:r>
      <w:bookmarkEnd w:id="0"/>
    </w:p>
    <w:p w:rsidR="002506F9" w:rsidRDefault="002506F9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046"/>
        <w:gridCol w:w="2451"/>
        <w:gridCol w:w="2784"/>
        <w:gridCol w:w="1777"/>
      </w:tblGrid>
      <w:tr w:rsidR="00905E0C" w:rsidRPr="00905E0C" w:rsidTr="00905E0C">
        <w:trPr>
          <w:trHeight w:val="370"/>
        </w:trPr>
        <w:tc>
          <w:tcPr>
            <w:tcW w:w="2046" w:type="dxa"/>
          </w:tcPr>
          <w:p w:rsidR="002506F9" w:rsidRPr="00905E0C" w:rsidRDefault="002506F9" w:rsidP="00905E0C">
            <w:pPr>
              <w:spacing w:line="360" w:lineRule="auto"/>
              <w:jc w:val="center"/>
              <w:rPr>
                <w:b/>
              </w:rPr>
            </w:pPr>
            <w:r w:rsidRPr="00905E0C">
              <w:rPr>
                <w:b/>
              </w:rPr>
              <w:t>Examination</w:t>
            </w:r>
          </w:p>
        </w:tc>
        <w:tc>
          <w:tcPr>
            <w:tcW w:w="2451" w:type="dxa"/>
          </w:tcPr>
          <w:p w:rsidR="002506F9" w:rsidRPr="00905E0C" w:rsidRDefault="002506F9" w:rsidP="00905E0C">
            <w:pPr>
              <w:spacing w:line="360" w:lineRule="auto"/>
              <w:jc w:val="center"/>
              <w:rPr>
                <w:b/>
              </w:rPr>
            </w:pPr>
            <w:r w:rsidRPr="00905E0C">
              <w:rPr>
                <w:b/>
              </w:rPr>
              <w:t>Board/University</w:t>
            </w:r>
          </w:p>
        </w:tc>
        <w:tc>
          <w:tcPr>
            <w:tcW w:w="2784" w:type="dxa"/>
          </w:tcPr>
          <w:p w:rsidR="002506F9" w:rsidRPr="00905E0C" w:rsidRDefault="002506F9" w:rsidP="00905E0C">
            <w:pPr>
              <w:spacing w:line="360" w:lineRule="auto"/>
              <w:jc w:val="center"/>
              <w:rPr>
                <w:b/>
              </w:rPr>
            </w:pPr>
            <w:r w:rsidRPr="00905E0C">
              <w:rPr>
                <w:b/>
              </w:rPr>
              <w:t>Institution</w:t>
            </w:r>
          </w:p>
        </w:tc>
        <w:tc>
          <w:tcPr>
            <w:tcW w:w="1777" w:type="dxa"/>
          </w:tcPr>
          <w:p w:rsidR="002506F9" w:rsidRPr="00905E0C" w:rsidRDefault="002506F9" w:rsidP="00905E0C">
            <w:pPr>
              <w:spacing w:line="360" w:lineRule="auto"/>
              <w:jc w:val="center"/>
              <w:rPr>
                <w:b/>
              </w:rPr>
            </w:pPr>
            <w:r w:rsidRPr="00905E0C">
              <w:rPr>
                <w:b/>
              </w:rPr>
              <w:t>Aggregate</w:t>
            </w:r>
          </w:p>
        </w:tc>
      </w:tr>
      <w:tr w:rsidR="002506F9" w:rsidRPr="0035623C" w:rsidTr="00905E0C">
        <w:trPr>
          <w:trHeight w:val="380"/>
        </w:trPr>
        <w:tc>
          <w:tcPr>
            <w:tcW w:w="2046" w:type="dxa"/>
          </w:tcPr>
          <w:p w:rsidR="002506F9" w:rsidRDefault="000E345F" w:rsidP="00905E0C">
            <w:pPr>
              <w:spacing w:line="360" w:lineRule="auto"/>
              <w:jc w:val="center"/>
            </w:pPr>
            <w:r>
              <w:t xml:space="preserve">B.E. </w:t>
            </w:r>
            <w:r w:rsidR="002506F9" w:rsidRPr="0035623C">
              <w:t>Mechanical</w:t>
            </w:r>
          </w:p>
          <w:p w:rsidR="000E345F" w:rsidRPr="0035623C" w:rsidRDefault="000E345F" w:rsidP="00905E0C">
            <w:pPr>
              <w:spacing w:line="360" w:lineRule="auto"/>
              <w:jc w:val="center"/>
            </w:pPr>
            <w:r>
              <w:t>2006 Batch</w:t>
            </w:r>
          </w:p>
        </w:tc>
        <w:tc>
          <w:tcPr>
            <w:tcW w:w="2451" w:type="dxa"/>
          </w:tcPr>
          <w:p w:rsidR="002506F9" w:rsidRPr="0035623C" w:rsidRDefault="002506F9" w:rsidP="00905E0C">
            <w:pPr>
              <w:spacing w:line="360" w:lineRule="auto"/>
              <w:jc w:val="center"/>
            </w:pPr>
            <w:smartTag w:uri="urn:schemas-microsoft-com:office:smarttags" w:element="place">
              <w:smartTag w:uri="urn:schemas-microsoft-com:office:smarttags" w:element="PlaceName">
                <w:r w:rsidRPr="0035623C">
                  <w:t>Nagpur</w:t>
                </w:r>
              </w:smartTag>
              <w:r w:rsidRPr="0035623C">
                <w:t xml:space="preserve"> </w:t>
              </w:r>
              <w:smartTag w:uri="urn:schemas-microsoft-com:office:smarttags" w:element="PlaceType">
                <w:r w:rsidRPr="0035623C">
                  <w:t>University</w:t>
                </w:r>
              </w:smartTag>
            </w:smartTag>
          </w:p>
        </w:tc>
        <w:tc>
          <w:tcPr>
            <w:tcW w:w="2784" w:type="dxa"/>
          </w:tcPr>
          <w:p w:rsidR="002506F9" w:rsidRPr="0035623C" w:rsidRDefault="002506F9" w:rsidP="00905E0C">
            <w:pPr>
              <w:spacing w:line="360" w:lineRule="auto"/>
              <w:jc w:val="center"/>
            </w:pPr>
            <w:r w:rsidRPr="0035623C">
              <w:t>K.I.T.S., Ramtek</w:t>
            </w:r>
          </w:p>
        </w:tc>
        <w:tc>
          <w:tcPr>
            <w:tcW w:w="1777" w:type="dxa"/>
          </w:tcPr>
          <w:p w:rsidR="002506F9" w:rsidRPr="0035623C" w:rsidRDefault="002506F9" w:rsidP="00905E0C">
            <w:pPr>
              <w:spacing w:line="360" w:lineRule="auto"/>
              <w:jc w:val="center"/>
            </w:pPr>
            <w:r w:rsidRPr="0035623C">
              <w:t>61%</w:t>
            </w:r>
          </w:p>
        </w:tc>
      </w:tr>
      <w:tr w:rsidR="002506F9" w:rsidRPr="0035623C" w:rsidTr="00905E0C">
        <w:trPr>
          <w:trHeight w:val="380"/>
        </w:trPr>
        <w:tc>
          <w:tcPr>
            <w:tcW w:w="2046" w:type="dxa"/>
          </w:tcPr>
          <w:p w:rsidR="002506F9" w:rsidRDefault="002506F9" w:rsidP="00905E0C">
            <w:pPr>
              <w:spacing w:line="360" w:lineRule="auto"/>
              <w:jc w:val="center"/>
            </w:pPr>
            <w:r w:rsidRPr="0035623C">
              <w:t>H.S.C.</w:t>
            </w:r>
          </w:p>
          <w:p w:rsidR="000E345F" w:rsidRPr="0035623C" w:rsidRDefault="000E345F" w:rsidP="00905E0C">
            <w:pPr>
              <w:spacing w:line="360" w:lineRule="auto"/>
              <w:jc w:val="center"/>
            </w:pPr>
            <w:r>
              <w:t>2002 Batch</w:t>
            </w:r>
          </w:p>
        </w:tc>
        <w:tc>
          <w:tcPr>
            <w:tcW w:w="2451" w:type="dxa"/>
          </w:tcPr>
          <w:p w:rsidR="002506F9" w:rsidRPr="0035623C" w:rsidRDefault="002506F9" w:rsidP="00905E0C">
            <w:pPr>
              <w:spacing w:line="360" w:lineRule="auto"/>
              <w:jc w:val="center"/>
            </w:pPr>
            <w:smartTag w:uri="urn:schemas-microsoft-com:office:smarttags" w:element="place">
              <w:r w:rsidRPr="0035623C">
                <w:t>Maharashtra</w:t>
              </w:r>
            </w:smartTag>
            <w:r w:rsidRPr="0035623C">
              <w:t xml:space="preserve"> Board</w:t>
            </w:r>
          </w:p>
        </w:tc>
        <w:tc>
          <w:tcPr>
            <w:tcW w:w="2784" w:type="dxa"/>
          </w:tcPr>
          <w:p w:rsidR="002506F9" w:rsidRPr="0035623C" w:rsidRDefault="002506F9" w:rsidP="00905E0C">
            <w:pPr>
              <w:spacing w:line="360" w:lineRule="auto"/>
              <w:ind w:right="612"/>
              <w:jc w:val="center"/>
            </w:pPr>
            <w:smartTag w:uri="urn:schemas-microsoft-com:office:smarttags" w:element="PlaceName">
              <w:r w:rsidRPr="0035623C">
                <w:t>S.F.S.</w:t>
              </w:r>
            </w:smartTag>
            <w:r w:rsidRPr="0035623C">
              <w:t xml:space="preserve"> </w:t>
            </w:r>
            <w:smartTag w:uri="urn:schemas-microsoft-com:office:smarttags" w:element="PlaceType">
              <w:r w:rsidRPr="0035623C">
                <w:t>College</w:t>
              </w:r>
            </w:smartTag>
            <w:r w:rsidRPr="0035623C">
              <w:t xml:space="preserve"> </w:t>
            </w:r>
            <w:smartTag w:uri="urn:schemas-microsoft-com:office:smarttags" w:element="City">
              <w:smartTag w:uri="urn:schemas-microsoft-com:office:smarttags" w:element="place">
                <w:r w:rsidR="00C44A80" w:rsidRPr="0035623C">
                  <w:t>N</w:t>
                </w:r>
                <w:r w:rsidRPr="0035623C">
                  <w:t>agpur</w:t>
                </w:r>
              </w:smartTag>
            </w:smartTag>
          </w:p>
        </w:tc>
        <w:tc>
          <w:tcPr>
            <w:tcW w:w="1777" w:type="dxa"/>
          </w:tcPr>
          <w:p w:rsidR="002506F9" w:rsidRPr="0035623C" w:rsidRDefault="002506F9" w:rsidP="00905E0C">
            <w:pPr>
              <w:spacing w:line="360" w:lineRule="auto"/>
              <w:jc w:val="center"/>
            </w:pPr>
            <w:r w:rsidRPr="0035623C">
              <w:t>62%</w:t>
            </w:r>
          </w:p>
        </w:tc>
      </w:tr>
      <w:tr w:rsidR="002506F9" w:rsidRPr="0035623C" w:rsidTr="00905E0C">
        <w:trPr>
          <w:trHeight w:val="632"/>
        </w:trPr>
        <w:tc>
          <w:tcPr>
            <w:tcW w:w="2046" w:type="dxa"/>
          </w:tcPr>
          <w:p w:rsidR="002506F9" w:rsidRDefault="002506F9" w:rsidP="00905E0C">
            <w:pPr>
              <w:spacing w:line="360" w:lineRule="auto"/>
              <w:jc w:val="center"/>
            </w:pPr>
            <w:r w:rsidRPr="0035623C">
              <w:t>S.S.C.</w:t>
            </w:r>
          </w:p>
          <w:p w:rsidR="000E345F" w:rsidRPr="0035623C" w:rsidRDefault="000E345F" w:rsidP="00905E0C">
            <w:pPr>
              <w:spacing w:line="360" w:lineRule="auto"/>
              <w:jc w:val="center"/>
            </w:pPr>
            <w:r>
              <w:t>2000 Batch</w:t>
            </w:r>
          </w:p>
        </w:tc>
        <w:tc>
          <w:tcPr>
            <w:tcW w:w="2451" w:type="dxa"/>
          </w:tcPr>
          <w:p w:rsidR="002506F9" w:rsidRPr="0035623C" w:rsidRDefault="002506F9" w:rsidP="00905E0C">
            <w:pPr>
              <w:spacing w:line="360" w:lineRule="auto"/>
              <w:jc w:val="center"/>
            </w:pPr>
            <w:smartTag w:uri="urn:schemas-microsoft-com:office:smarttags" w:element="place">
              <w:r w:rsidRPr="0035623C">
                <w:t>Maharashtra</w:t>
              </w:r>
            </w:smartTag>
            <w:r w:rsidRPr="0035623C">
              <w:t xml:space="preserve"> Board</w:t>
            </w:r>
          </w:p>
        </w:tc>
        <w:tc>
          <w:tcPr>
            <w:tcW w:w="2784" w:type="dxa"/>
          </w:tcPr>
          <w:p w:rsidR="002506F9" w:rsidRPr="0035623C" w:rsidRDefault="0035623C" w:rsidP="00905E0C">
            <w:pPr>
              <w:spacing w:line="360" w:lineRule="auto"/>
              <w:ind w:right="612"/>
              <w:jc w:val="center"/>
            </w:pPr>
            <w:smartTag w:uri="urn:schemas-microsoft-com:office:smarttags" w:element="PlaceName">
              <w:r>
                <w:t>S.F.S.</w:t>
              </w:r>
            </w:smartTag>
            <w:r>
              <w:t xml:space="preserve"> </w:t>
            </w:r>
            <w:smartTag w:uri="urn:schemas-microsoft-com:office:smarttags" w:element="PlaceType">
              <w:r>
                <w:t>School</w:t>
              </w:r>
            </w:smartTag>
            <w:r>
              <w:t xml:space="preserve"> </w:t>
            </w:r>
            <w:smartTag w:uri="urn:schemas-microsoft-com:office:smarttags" w:element="City">
              <w:smartTag w:uri="urn:schemas-microsoft-com:office:smarttags" w:element="place">
                <w:r>
                  <w:t>N</w:t>
                </w:r>
                <w:r w:rsidR="002506F9" w:rsidRPr="0035623C">
                  <w:t>agpur</w:t>
                </w:r>
              </w:smartTag>
            </w:smartTag>
          </w:p>
        </w:tc>
        <w:tc>
          <w:tcPr>
            <w:tcW w:w="1777" w:type="dxa"/>
          </w:tcPr>
          <w:p w:rsidR="002506F9" w:rsidRPr="0035623C" w:rsidRDefault="002506F9" w:rsidP="00905E0C">
            <w:pPr>
              <w:spacing w:line="360" w:lineRule="auto"/>
              <w:jc w:val="center"/>
            </w:pPr>
            <w:r w:rsidRPr="0035623C">
              <w:t>68%</w:t>
            </w:r>
          </w:p>
        </w:tc>
      </w:tr>
    </w:tbl>
    <w:p w:rsidR="002506F9" w:rsidRDefault="002506F9">
      <w:pPr>
        <w:jc w:val="both"/>
        <w:rPr>
          <w:sz w:val="20"/>
          <w:szCs w:val="20"/>
        </w:rPr>
      </w:pPr>
    </w:p>
    <w:p w:rsidR="0035623C" w:rsidRDefault="0035623C" w:rsidP="0035623C">
      <w:pPr>
        <w:tabs>
          <w:tab w:val="left" w:pos="2625"/>
        </w:tabs>
        <w:jc w:val="both"/>
        <w:rPr>
          <w:b/>
          <w:sz w:val="20"/>
          <w:szCs w:val="20"/>
          <w:u w:val="single"/>
        </w:rPr>
      </w:pPr>
      <w:bookmarkStart w:id="1" w:name="inbdexp"/>
    </w:p>
    <w:bookmarkEnd w:id="1"/>
    <w:p w:rsidR="002506F9" w:rsidRDefault="002506F9" w:rsidP="008E4FB0">
      <w:pPr>
        <w:ind w:right="-331"/>
        <w:rPr>
          <w:b/>
        </w:rPr>
      </w:pPr>
      <w:r w:rsidRPr="000E345F">
        <w:rPr>
          <w:b/>
          <w:highlight w:val="lightGray"/>
        </w:rPr>
        <w:t>EXTRA CURRICULAR ACTIVITIES AND HOBBIES</w:t>
      </w:r>
    </w:p>
    <w:p w:rsidR="000E345F" w:rsidRPr="000E345F" w:rsidRDefault="000E345F" w:rsidP="008E4FB0">
      <w:pPr>
        <w:ind w:right="-331"/>
        <w:rPr>
          <w:b/>
        </w:rPr>
      </w:pPr>
    </w:p>
    <w:p w:rsidR="002506F9" w:rsidRPr="000E345F" w:rsidRDefault="002506F9">
      <w:pPr>
        <w:numPr>
          <w:ilvl w:val="0"/>
          <w:numId w:val="6"/>
        </w:numPr>
        <w:ind w:right="-331"/>
        <w:rPr>
          <w:sz w:val="22"/>
          <w:szCs w:val="22"/>
        </w:rPr>
      </w:pPr>
      <w:r w:rsidRPr="000E345F">
        <w:rPr>
          <w:sz w:val="22"/>
          <w:szCs w:val="22"/>
        </w:rPr>
        <w:t>Member of  I.S.H.R.A.E(Indian Society of Heating, Refrigerating and Air Conditioning Engineers)</w:t>
      </w:r>
      <w:r w:rsidR="00305427" w:rsidRPr="000E345F">
        <w:rPr>
          <w:sz w:val="22"/>
          <w:szCs w:val="22"/>
        </w:rPr>
        <w:t>.</w:t>
      </w:r>
    </w:p>
    <w:p w:rsidR="002506F9" w:rsidRPr="000E345F" w:rsidRDefault="002506F9">
      <w:pPr>
        <w:numPr>
          <w:ilvl w:val="0"/>
          <w:numId w:val="6"/>
        </w:numPr>
        <w:ind w:right="-331"/>
        <w:rPr>
          <w:sz w:val="22"/>
          <w:szCs w:val="22"/>
        </w:rPr>
      </w:pPr>
      <w:r w:rsidRPr="000E345F">
        <w:rPr>
          <w:sz w:val="22"/>
          <w:szCs w:val="22"/>
        </w:rPr>
        <w:t xml:space="preserve"> NCC Cadet holding ‘B’ certificate</w:t>
      </w:r>
      <w:r w:rsidR="00305427" w:rsidRPr="000E345F">
        <w:rPr>
          <w:sz w:val="22"/>
          <w:szCs w:val="22"/>
        </w:rPr>
        <w:t>.</w:t>
      </w:r>
    </w:p>
    <w:p w:rsidR="000E345F" w:rsidRPr="000E345F" w:rsidRDefault="008B3DFD">
      <w:pPr>
        <w:numPr>
          <w:ilvl w:val="0"/>
          <w:numId w:val="6"/>
        </w:numPr>
        <w:ind w:right="-331"/>
        <w:rPr>
          <w:sz w:val="20"/>
          <w:szCs w:val="20"/>
        </w:rPr>
      </w:pPr>
      <w:r w:rsidRPr="000E345F">
        <w:rPr>
          <w:sz w:val="22"/>
          <w:szCs w:val="22"/>
        </w:rPr>
        <w:t>Basketball, Cricket, Pool and</w:t>
      </w:r>
      <w:r w:rsidR="002506F9" w:rsidRPr="000E345F">
        <w:rPr>
          <w:sz w:val="22"/>
          <w:szCs w:val="22"/>
        </w:rPr>
        <w:t xml:space="preserve"> Chess</w:t>
      </w:r>
      <w:r w:rsidR="00305427" w:rsidRPr="000E345F">
        <w:rPr>
          <w:sz w:val="22"/>
          <w:szCs w:val="22"/>
        </w:rPr>
        <w:t>.</w:t>
      </w:r>
    </w:p>
    <w:p w:rsidR="000E345F" w:rsidRDefault="000E345F" w:rsidP="000E345F">
      <w:pPr>
        <w:ind w:right="-331"/>
        <w:rPr>
          <w:sz w:val="22"/>
          <w:szCs w:val="22"/>
        </w:rPr>
      </w:pPr>
    </w:p>
    <w:p w:rsidR="002506F9" w:rsidRDefault="002506F9" w:rsidP="000E345F">
      <w:pPr>
        <w:ind w:right="-331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506F9" w:rsidRDefault="002506F9">
      <w:pPr>
        <w:numPr>
          <w:ilvl w:val="0"/>
          <w:numId w:val="6"/>
        </w:numPr>
        <w:ind w:right="-331"/>
        <w:rPr>
          <w:vanish/>
          <w:sz w:val="20"/>
          <w:szCs w:val="20"/>
        </w:rPr>
      </w:pPr>
    </w:p>
    <w:sectPr w:rsidR="002506F9" w:rsidSect="00361A11">
      <w:headerReference w:type="default" r:id="rId8"/>
      <w:pgSz w:w="12240" w:h="15840"/>
      <w:pgMar w:top="1411" w:right="1411" w:bottom="1411" w:left="198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4DA9" w:rsidRDefault="009F4DA9">
      <w:r>
        <w:separator/>
      </w:r>
    </w:p>
  </w:endnote>
  <w:endnote w:type="continuationSeparator" w:id="1">
    <w:p w:rsidR="009F4DA9" w:rsidRDefault="009F4D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4DA9" w:rsidRDefault="009F4DA9">
      <w:r>
        <w:separator/>
      </w:r>
    </w:p>
  </w:footnote>
  <w:footnote w:type="continuationSeparator" w:id="1">
    <w:p w:rsidR="009F4DA9" w:rsidRDefault="009F4D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6C77" w:rsidRPr="00105E0C" w:rsidRDefault="00716C77">
    <w:pPr>
      <w:pStyle w:val="Header"/>
      <w:spacing w:line="240" w:lineRule="exact"/>
      <w:rPr>
        <w:b/>
        <w:sz w:val="28"/>
        <w:szCs w:val="28"/>
      </w:rPr>
    </w:pPr>
    <w:r w:rsidRPr="00105E0C">
      <w:rPr>
        <w:b/>
        <w:sz w:val="28"/>
        <w:szCs w:val="28"/>
      </w:rPr>
      <w:t>Romit Naidu</w:t>
    </w:r>
  </w:p>
  <w:p w:rsidR="00716C77" w:rsidRDefault="00716C77">
    <w:pPr>
      <w:pStyle w:val="Header"/>
      <w:spacing w:line="240" w:lineRule="exact"/>
    </w:pPr>
    <w:r w:rsidRPr="00105E0C">
      <w:rPr>
        <w:sz w:val="28"/>
        <w:szCs w:val="28"/>
      </w:rPr>
      <w:t>_</w:t>
    </w:r>
    <w:r>
      <w:t>____________________________________________________________</w:t>
    </w:r>
    <w:r>
      <w:rPr>
        <w:i/>
        <w:sz w:val="20"/>
        <w:szCs w:val="20"/>
      </w:rPr>
      <w:t>Curriculum Vitae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0000006"/>
    <w:multiLevelType w:val="hybridMultilevel"/>
    <w:tmpl w:val="00000006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000007"/>
    <w:multiLevelType w:val="hybridMultilevel"/>
    <w:tmpl w:val="00000007"/>
    <w:lvl w:ilvl="0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0000010"/>
    <w:multiLevelType w:val="multilevel"/>
    <w:tmpl w:val="00000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0000012"/>
    <w:multiLevelType w:val="hybridMultilevel"/>
    <w:tmpl w:val="00000012"/>
    <w:lvl w:ilvl="0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000018"/>
    <w:multiLevelType w:val="multilevel"/>
    <w:tmpl w:val="00000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4D06037"/>
    <w:multiLevelType w:val="hybridMultilevel"/>
    <w:tmpl w:val="B908117E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8A556FD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>
    <w:nsid w:val="1C870B16"/>
    <w:multiLevelType w:val="hybridMultilevel"/>
    <w:tmpl w:val="EE3AB1D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3B8007A"/>
    <w:multiLevelType w:val="multilevel"/>
    <w:tmpl w:val="1ABAB1B4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5B1218"/>
    <w:multiLevelType w:val="hybridMultilevel"/>
    <w:tmpl w:val="8BBC4C1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DF4174"/>
    <w:multiLevelType w:val="hybridMultilevel"/>
    <w:tmpl w:val="5240E50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DE6041"/>
    <w:multiLevelType w:val="hybridMultilevel"/>
    <w:tmpl w:val="BDB8CC66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EE53DC4"/>
    <w:multiLevelType w:val="hybridMultilevel"/>
    <w:tmpl w:val="75B88DE8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9202D32"/>
    <w:multiLevelType w:val="hybridMultilevel"/>
    <w:tmpl w:val="70D29D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C0431AA"/>
    <w:multiLevelType w:val="hybridMultilevel"/>
    <w:tmpl w:val="027481F0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>
    <w:nsid w:val="79F92298"/>
    <w:multiLevelType w:val="multilevel"/>
    <w:tmpl w:val="8BBC4C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C9E1406"/>
    <w:multiLevelType w:val="multilevel"/>
    <w:tmpl w:val="70D29D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F4E17DA"/>
    <w:multiLevelType w:val="hybridMultilevel"/>
    <w:tmpl w:val="1ABAB1B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0"/>
  </w:num>
  <w:num w:numId="7">
    <w:abstractNumId w:val="11"/>
  </w:num>
  <w:num w:numId="8">
    <w:abstractNumId w:val="18"/>
  </w:num>
  <w:num w:numId="9">
    <w:abstractNumId w:val="14"/>
  </w:num>
  <w:num w:numId="10">
    <w:abstractNumId w:val="7"/>
  </w:num>
  <w:num w:numId="11">
    <w:abstractNumId w:val="15"/>
  </w:num>
  <w:num w:numId="12">
    <w:abstractNumId w:val="8"/>
  </w:num>
  <w:num w:numId="13">
    <w:abstractNumId w:val="9"/>
  </w:num>
  <w:num w:numId="14">
    <w:abstractNumId w:val="6"/>
  </w:num>
  <w:num w:numId="15">
    <w:abstractNumId w:val="10"/>
  </w:num>
  <w:num w:numId="16">
    <w:abstractNumId w:val="16"/>
  </w:num>
  <w:num w:numId="17">
    <w:abstractNumId w:val="12"/>
  </w:num>
  <w:num w:numId="18">
    <w:abstractNumId w:val="17"/>
  </w:num>
  <w:num w:numId="1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2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doNotLeaveBackslashAlone/>
    <w:doNotBreakWrappedTables/>
    <w:doNotWrapTextWithPunct/>
    <w:doNotUseEastAsianBreak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0E1C84"/>
    <w:rsid w:val="000E345F"/>
    <w:rsid w:val="000F7FAE"/>
    <w:rsid w:val="00104081"/>
    <w:rsid w:val="00105E0C"/>
    <w:rsid w:val="00124B74"/>
    <w:rsid w:val="00157194"/>
    <w:rsid w:val="00172A27"/>
    <w:rsid w:val="001763FB"/>
    <w:rsid w:val="001C406A"/>
    <w:rsid w:val="002506F9"/>
    <w:rsid w:val="002D4FE9"/>
    <w:rsid w:val="00305427"/>
    <w:rsid w:val="0035623C"/>
    <w:rsid w:val="00361A11"/>
    <w:rsid w:val="0036320E"/>
    <w:rsid w:val="00377ADA"/>
    <w:rsid w:val="004A47DA"/>
    <w:rsid w:val="004C3700"/>
    <w:rsid w:val="004D3F6F"/>
    <w:rsid w:val="00551C50"/>
    <w:rsid w:val="005E440F"/>
    <w:rsid w:val="00674983"/>
    <w:rsid w:val="00716C77"/>
    <w:rsid w:val="007E5A1A"/>
    <w:rsid w:val="007F6DFF"/>
    <w:rsid w:val="008B3748"/>
    <w:rsid w:val="008B3DFD"/>
    <w:rsid w:val="008E4FB0"/>
    <w:rsid w:val="00905E0C"/>
    <w:rsid w:val="009F4DA9"/>
    <w:rsid w:val="00AD1835"/>
    <w:rsid w:val="00BA17BC"/>
    <w:rsid w:val="00C44A80"/>
    <w:rsid w:val="00CA27AD"/>
    <w:rsid w:val="00D26CBB"/>
    <w:rsid w:val="00E05341"/>
    <w:rsid w:val="00EC2C32"/>
    <w:rsid w:val="00F908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ity"/>
  <w:smartTagType w:namespaceuri="urn:schemas-microsoft-com:office:smarttags" w:name="place"/>
  <w:smartTagType w:namespaceuri="urn:schemas-microsoft-com:office:smarttags" w:name="Street"/>
  <w:smartTagType w:namespaceuri="urn:schemas-microsoft-com:office:smarttags" w:name="address"/>
  <w:shapeDefaults>
    <o:shapedefaults v:ext="edit" spidmax="3074"/>
    <o:shapelayout v:ext="edit">
      <o:idmap v:ext="edit" data="1"/>
    </o:shapelayout>
  </w:shapeDefaults>
  <w:decimalSymbol w:val="."/>
  <w:listSeparator w:val=","/>
  <w:trackRevisions w:val="false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1A11"/>
    <w:rPr>
      <w:sz w:val="24"/>
      <w:szCs w:val="24"/>
    </w:rPr>
  </w:style>
  <w:style w:type="paragraph" w:styleId="Heading1">
    <w:name w:val="heading 1"/>
    <w:basedOn w:val="Normal"/>
    <w:next w:val="Normal"/>
    <w:qFormat/>
    <w:rsid w:val="00361A11"/>
    <w:pPr>
      <w:keepNext/>
      <w:jc w:val="both"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361A11"/>
    <w:pPr>
      <w:keepNext/>
      <w:ind w:right="-360"/>
      <w:jc w:val="right"/>
      <w:outlineLvl w:val="1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llowedHyperlink">
    <w:name w:val="FollowedHyperlink"/>
    <w:basedOn w:val="DefaultParagraphFont"/>
    <w:rsid w:val="00361A11"/>
    <w:rPr>
      <w:color w:val="800080"/>
      <w:u w:val="single"/>
    </w:rPr>
  </w:style>
  <w:style w:type="character" w:styleId="Hyperlink">
    <w:name w:val="Hyperlink"/>
    <w:basedOn w:val="DefaultParagraphFont"/>
    <w:rsid w:val="00361A11"/>
    <w:rPr>
      <w:color w:val="0000FF"/>
      <w:u w:val="single"/>
    </w:rPr>
  </w:style>
  <w:style w:type="paragraph" w:styleId="Header">
    <w:name w:val="header"/>
    <w:basedOn w:val="Normal"/>
    <w:rsid w:val="00361A11"/>
    <w:pPr>
      <w:tabs>
        <w:tab w:val="center" w:pos="4320"/>
        <w:tab w:val="right" w:pos="8640"/>
      </w:tabs>
    </w:pPr>
  </w:style>
  <w:style w:type="paragraph" w:styleId="DocumentMap">
    <w:name w:val="Document Map"/>
    <w:basedOn w:val="Normal"/>
    <w:rsid w:val="00361A1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Footer">
    <w:name w:val="footer"/>
    <w:basedOn w:val="Normal"/>
    <w:rsid w:val="00361A11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uiPriority w:val="59"/>
    <w:rsid w:val="0067498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uiPriority w:val="99"/>
    <w:semiHidden/>
    <w:unhideWhenUsed/>
    <w:rsid w:val="00E338F3"/>
    <w:pPr>
      <w:spacing w:line="240" w:lineRule="auto"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romitnaidu@yahoo.i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979</Words>
  <Characters>5581</Characters>
  <Application>Microsoft Office Word</Application>
  <DocSecurity>0</DocSecurity>
  <PresentationFormat/>
  <Lines>46</Lines>
  <Paragraphs>13</Paragraphs>
  <Slides>0</Slides>
  <Notes>0</Notes>
  <HiddenSlides>0</HiddenSlides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Permanent address:</vt:lpstr>
    </vt:vector>
  </TitlesOfParts>
  <Manager/>
  <Company/>
  <LinksUpToDate>false</LinksUpToDate>
  <CharactersWithSpaces>6547</CharactersWithSpaces>
  <SharedDoc>false</SharedDoc>
  <HLinks>
    <vt:vector size="6" baseType="variant">
      <vt:variant>
        <vt:i4>131113</vt:i4>
      </vt:variant>
      <vt:variant>
        <vt:i4>0</vt:i4>
      </vt:variant>
      <vt:variant>
        <vt:i4>0</vt:i4>
      </vt:variant>
      <vt:variant>
        <vt:i4>5</vt:i4>
      </vt:variant>
      <vt:variant>
        <vt:lpwstr>mailto:romitnaidu@yahoo.in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Permanent address:</dc:title>
  <dc:subject/>
  <dc:creator>pc4</dc:creator>
  <cp:keywords/>
  <dc:description/>
  <cp:lastModifiedBy>OIN</cp:lastModifiedBy>
  <cp:revision>3</cp:revision>
  <cp:lastPrinted>2006-09-09T14:55:00Z</cp:lastPrinted>
  <dcterms:created xsi:type="dcterms:W3CDTF">2013-09-01T10:48:00Z</dcterms:created>
  <dcterms:modified xsi:type="dcterms:W3CDTF">2013-09-01T11:08:00Z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1033-6.6.0.2477</vt:lpwstr>
  </property>
</Properties>
</file>